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0D128" w14:textId="1DA017FE" w:rsidR="00C905D6" w:rsidRPr="00DC708D" w:rsidRDefault="00C905D6" w:rsidP="00DC708D">
      <w:pPr>
        <w:pStyle w:val="Heading1"/>
      </w:pPr>
      <w:r w:rsidRPr="00C905D6">
        <w:t>Yeast Races (30 mins)</w:t>
      </w:r>
    </w:p>
    <w:p w14:paraId="6464B542" w14:textId="5A8AFD9D" w:rsidR="00C905D6" w:rsidRPr="00C905D6" w:rsidRDefault="00C905D6" w:rsidP="00C905D6">
      <w:pPr>
        <w:kinsoku w:val="0"/>
        <w:overflowPunct w:val="0"/>
        <w:autoSpaceDE w:val="0"/>
        <w:autoSpaceDN w:val="0"/>
        <w:adjustRightInd w:val="0"/>
        <w:spacing w:before="120" w:after="120"/>
        <w:ind w:left="40" w:right="109"/>
        <w:jc w:val="both"/>
        <w:rPr>
          <w:rFonts w:ascii="Calibri" w:hAnsi="Calibri" w:cs="Calibri"/>
          <w:color w:val="000000"/>
          <w:sz w:val="24"/>
          <w:szCs w:val="24"/>
        </w:rPr>
      </w:pPr>
      <w:r w:rsidRPr="00C905D6">
        <w:rPr>
          <w:rFonts w:ascii="Calibri" w:hAnsi="Calibri" w:cs="Calibri"/>
          <w:sz w:val="24"/>
          <w:szCs w:val="24"/>
        </w:rPr>
        <w:t xml:space="preserve">This activity is featured in the pack for </w:t>
      </w:r>
      <w:r w:rsidR="00DC708D">
        <w:rPr>
          <w:rFonts w:ascii="Calibri" w:hAnsi="Calibri" w:cs="Calibri"/>
          <w:sz w:val="24"/>
          <w:szCs w:val="24"/>
        </w:rPr>
        <w:t>KS2.</w:t>
      </w:r>
      <w:r w:rsidRPr="00C905D6">
        <w:rPr>
          <w:rFonts w:ascii="Calibri" w:hAnsi="Calibri" w:cs="Calibri"/>
          <w:color w:val="000000"/>
          <w:sz w:val="24"/>
          <w:szCs w:val="24"/>
        </w:rPr>
        <w:t xml:space="preserve"> It highlights beneficial microbes that we use in the food industry. It involves using the useful fungus yeast to explain how bread dough rises through the process of fermentation. The yeast eats the sugars present in food and produces acids. These acids change the taste, smell</w:t>
      </w:r>
      <w:r w:rsidR="003A3990">
        <w:rPr>
          <w:rFonts w:ascii="Calibri" w:hAnsi="Calibri" w:cs="Calibri"/>
          <w:color w:val="000000"/>
          <w:sz w:val="24"/>
          <w:szCs w:val="24"/>
        </w:rPr>
        <w:t>,</w:t>
      </w:r>
      <w:r w:rsidRPr="00C905D6">
        <w:rPr>
          <w:rFonts w:ascii="Calibri" w:hAnsi="Calibri" w:cs="Calibri"/>
          <w:color w:val="000000"/>
          <w:sz w:val="24"/>
          <w:szCs w:val="24"/>
        </w:rPr>
        <w:t xml:space="preserve"> and form of the food.</w:t>
      </w:r>
    </w:p>
    <w:p w14:paraId="0E68B8F9" w14:textId="77777777" w:rsidR="00C905D6" w:rsidRPr="00C905D6" w:rsidRDefault="00C905D6" w:rsidP="00C905D6">
      <w:pPr>
        <w:kinsoku w:val="0"/>
        <w:overflowPunct w:val="0"/>
        <w:autoSpaceDE w:val="0"/>
        <w:autoSpaceDN w:val="0"/>
        <w:adjustRightInd w:val="0"/>
        <w:spacing w:before="9" w:after="0" w:line="240" w:lineRule="auto"/>
        <w:rPr>
          <w:rFonts w:ascii="Calibri" w:hAnsi="Calibri" w:cs="Calibri"/>
          <w:sz w:val="14"/>
          <w:szCs w:val="14"/>
        </w:rPr>
      </w:pPr>
    </w:p>
    <w:p w14:paraId="628CF2DC" w14:textId="77777777" w:rsidR="00C905D6" w:rsidRPr="00C905D6" w:rsidRDefault="00C905D6" w:rsidP="00CD08EC">
      <w:pPr>
        <w:pStyle w:val="Heading2"/>
      </w:pPr>
      <w:r w:rsidRPr="00C905D6">
        <w:t>Before you begin you will need:</w:t>
      </w:r>
    </w:p>
    <w:p w14:paraId="544DC9EC" w14:textId="6BEC5541" w:rsidR="00C905D6" w:rsidRPr="00C905D6" w:rsidRDefault="00C905D6" w:rsidP="00C905D6">
      <w:pPr>
        <w:numPr>
          <w:ilvl w:val="0"/>
          <w:numId w:val="2"/>
        </w:numPr>
        <w:tabs>
          <w:tab w:val="left" w:pos="834"/>
        </w:tabs>
        <w:kinsoku w:val="0"/>
        <w:overflowPunct w:val="0"/>
        <w:autoSpaceDE w:val="0"/>
        <w:autoSpaceDN w:val="0"/>
        <w:adjustRightInd w:val="0"/>
        <w:spacing w:before="187" w:after="0" w:line="252" w:lineRule="auto"/>
        <w:ind w:right="116"/>
        <w:rPr>
          <w:rFonts w:ascii="Calibri" w:hAnsi="Calibri" w:cs="Calibri"/>
          <w:sz w:val="24"/>
          <w:szCs w:val="24"/>
        </w:rPr>
      </w:pPr>
      <w:r w:rsidRPr="00C905D6">
        <w:rPr>
          <w:rFonts w:ascii="Calibri" w:hAnsi="Calibri" w:cs="Calibri"/>
          <w:sz w:val="24"/>
          <w:szCs w:val="24"/>
        </w:rPr>
        <w:t>Background</w:t>
      </w:r>
      <w:r w:rsidRPr="00C905D6">
        <w:rPr>
          <w:rFonts w:ascii="Calibri" w:hAnsi="Calibri" w:cs="Calibri"/>
          <w:spacing w:val="10"/>
          <w:sz w:val="24"/>
          <w:szCs w:val="24"/>
        </w:rPr>
        <w:t xml:space="preserve"> </w:t>
      </w:r>
      <w:r w:rsidRPr="00C905D6">
        <w:rPr>
          <w:rFonts w:ascii="Calibri" w:hAnsi="Calibri" w:cs="Calibri"/>
          <w:sz w:val="24"/>
          <w:szCs w:val="24"/>
        </w:rPr>
        <w:t>and</w:t>
      </w:r>
      <w:r w:rsidRPr="00C905D6">
        <w:rPr>
          <w:rFonts w:ascii="Calibri" w:hAnsi="Calibri" w:cs="Calibri"/>
          <w:spacing w:val="10"/>
          <w:sz w:val="24"/>
          <w:szCs w:val="24"/>
        </w:rPr>
        <w:t xml:space="preserve"> </w:t>
      </w:r>
      <w:r w:rsidRPr="00C905D6">
        <w:rPr>
          <w:rFonts w:ascii="Calibri" w:hAnsi="Calibri" w:cs="Calibri"/>
          <w:sz w:val="24"/>
          <w:szCs w:val="24"/>
        </w:rPr>
        <w:t>lesson</w:t>
      </w:r>
      <w:r w:rsidRPr="00C905D6">
        <w:rPr>
          <w:rFonts w:ascii="Calibri" w:hAnsi="Calibri" w:cs="Calibri"/>
          <w:spacing w:val="6"/>
          <w:sz w:val="24"/>
          <w:szCs w:val="24"/>
        </w:rPr>
        <w:t xml:space="preserve"> </w:t>
      </w:r>
      <w:r w:rsidRPr="00C905D6">
        <w:rPr>
          <w:rFonts w:ascii="Calibri" w:hAnsi="Calibri" w:cs="Calibri"/>
          <w:sz w:val="24"/>
          <w:szCs w:val="24"/>
        </w:rPr>
        <w:t>plans</w:t>
      </w:r>
      <w:r w:rsidRPr="00C905D6">
        <w:rPr>
          <w:rFonts w:ascii="Calibri" w:hAnsi="Calibri" w:cs="Calibri"/>
          <w:spacing w:val="5"/>
          <w:sz w:val="24"/>
          <w:szCs w:val="24"/>
        </w:rPr>
        <w:t xml:space="preserve"> </w:t>
      </w:r>
      <w:r w:rsidRPr="00C905D6">
        <w:rPr>
          <w:rFonts w:ascii="Calibri" w:hAnsi="Calibri" w:cs="Calibri"/>
          <w:sz w:val="24"/>
          <w:szCs w:val="24"/>
        </w:rPr>
        <w:t>from</w:t>
      </w:r>
      <w:r w:rsidRPr="00C905D6">
        <w:rPr>
          <w:rFonts w:ascii="Calibri" w:hAnsi="Calibri" w:cs="Calibri"/>
          <w:spacing w:val="6"/>
          <w:sz w:val="24"/>
          <w:szCs w:val="24"/>
        </w:rPr>
        <w:t xml:space="preserve"> </w:t>
      </w:r>
      <w:r w:rsidRPr="00C905D6">
        <w:rPr>
          <w:rFonts w:ascii="Calibri" w:hAnsi="Calibri" w:cs="Calibri"/>
          <w:sz w:val="24"/>
          <w:szCs w:val="24"/>
        </w:rPr>
        <w:t>the</w:t>
      </w:r>
      <w:r w:rsidRPr="00C905D6">
        <w:rPr>
          <w:rFonts w:ascii="Calibri" w:hAnsi="Calibri" w:cs="Calibri"/>
          <w:spacing w:val="8"/>
          <w:sz w:val="24"/>
          <w:szCs w:val="24"/>
        </w:rPr>
        <w:t xml:space="preserve"> </w:t>
      </w:r>
      <w:r w:rsidRPr="00C905D6">
        <w:rPr>
          <w:rFonts w:ascii="Calibri" w:hAnsi="Calibri" w:cs="Calibri"/>
          <w:sz w:val="24"/>
          <w:szCs w:val="24"/>
        </w:rPr>
        <w:t>“Useful</w:t>
      </w:r>
      <w:r w:rsidRPr="00C905D6">
        <w:rPr>
          <w:rFonts w:ascii="Calibri" w:hAnsi="Calibri" w:cs="Calibri"/>
          <w:spacing w:val="8"/>
          <w:sz w:val="24"/>
          <w:szCs w:val="24"/>
        </w:rPr>
        <w:t xml:space="preserve"> </w:t>
      </w:r>
      <w:r w:rsidRPr="00C905D6">
        <w:rPr>
          <w:rFonts w:ascii="Calibri" w:hAnsi="Calibri" w:cs="Calibri"/>
          <w:sz w:val="24"/>
          <w:szCs w:val="24"/>
        </w:rPr>
        <w:t>microbes”</w:t>
      </w:r>
      <w:r w:rsidR="00DC708D">
        <w:rPr>
          <w:rFonts w:ascii="Calibri" w:hAnsi="Calibri" w:cs="Calibri"/>
          <w:sz w:val="24"/>
          <w:szCs w:val="24"/>
        </w:rPr>
        <w:t xml:space="preserve"> lesson</w:t>
      </w:r>
      <w:r w:rsidRPr="00C905D6">
        <w:rPr>
          <w:rFonts w:ascii="Calibri" w:hAnsi="Calibri" w:cs="Calibri"/>
          <w:spacing w:val="10"/>
          <w:sz w:val="24"/>
          <w:szCs w:val="24"/>
        </w:rPr>
        <w:t xml:space="preserve"> </w:t>
      </w:r>
      <w:r w:rsidRPr="00C905D6">
        <w:rPr>
          <w:rFonts w:ascii="Calibri" w:hAnsi="Calibri" w:cs="Calibri"/>
          <w:sz w:val="24"/>
          <w:szCs w:val="24"/>
        </w:rPr>
        <w:t>in</w:t>
      </w:r>
      <w:r w:rsidRPr="00C905D6">
        <w:rPr>
          <w:rFonts w:ascii="Calibri" w:hAnsi="Calibri" w:cs="Calibri"/>
          <w:spacing w:val="10"/>
          <w:sz w:val="24"/>
          <w:szCs w:val="24"/>
        </w:rPr>
        <w:t xml:space="preserve"> </w:t>
      </w:r>
      <w:r w:rsidRPr="00C905D6">
        <w:rPr>
          <w:rFonts w:ascii="Calibri" w:hAnsi="Calibri" w:cs="Calibri"/>
          <w:sz w:val="24"/>
          <w:szCs w:val="24"/>
        </w:rPr>
        <w:t>the</w:t>
      </w:r>
      <w:r w:rsidRPr="00C905D6">
        <w:rPr>
          <w:rFonts w:ascii="Calibri" w:hAnsi="Calibri" w:cs="Calibri"/>
          <w:spacing w:val="6"/>
          <w:sz w:val="24"/>
          <w:szCs w:val="24"/>
        </w:rPr>
        <w:t xml:space="preserve"> </w:t>
      </w:r>
      <w:hyperlink r:id="rId7" w:history="1">
        <w:r w:rsidRPr="00DC30E5">
          <w:rPr>
            <w:rStyle w:val="Hyperlink"/>
            <w:rFonts w:ascii="Calibri" w:hAnsi="Calibri" w:cs="Calibri"/>
            <w:sz w:val="24"/>
            <w:szCs w:val="24"/>
          </w:rPr>
          <w:t>KS2</w:t>
        </w:r>
        <w:r w:rsidRPr="00DC30E5">
          <w:rPr>
            <w:rStyle w:val="Hyperlink"/>
            <w:rFonts w:ascii="Calibri" w:hAnsi="Calibri" w:cs="Calibri"/>
            <w:spacing w:val="6"/>
            <w:sz w:val="24"/>
            <w:szCs w:val="24"/>
          </w:rPr>
          <w:t xml:space="preserve"> </w:t>
        </w:r>
        <w:r w:rsidRPr="00DC30E5">
          <w:rPr>
            <w:rStyle w:val="Hyperlink"/>
            <w:rFonts w:ascii="Calibri" w:hAnsi="Calibri" w:cs="Calibri"/>
            <w:sz w:val="24"/>
            <w:szCs w:val="24"/>
          </w:rPr>
          <w:t>pack</w:t>
        </w:r>
      </w:hyperlink>
      <w:r w:rsidRPr="00C905D6">
        <w:rPr>
          <w:rFonts w:ascii="Calibri" w:hAnsi="Calibri" w:cs="Calibri"/>
          <w:spacing w:val="6"/>
          <w:sz w:val="24"/>
          <w:szCs w:val="24"/>
        </w:rPr>
        <w:t xml:space="preserve"> </w:t>
      </w:r>
    </w:p>
    <w:p w14:paraId="47484112" w14:textId="77777777" w:rsidR="00C905D6" w:rsidRPr="00C905D6" w:rsidRDefault="00C905D6" w:rsidP="00C905D6">
      <w:pPr>
        <w:numPr>
          <w:ilvl w:val="0"/>
          <w:numId w:val="2"/>
        </w:numPr>
        <w:tabs>
          <w:tab w:val="left" w:pos="834"/>
        </w:tabs>
        <w:kinsoku w:val="0"/>
        <w:overflowPunct w:val="0"/>
        <w:autoSpaceDE w:val="0"/>
        <w:autoSpaceDN w:val="0"/>
        <w:adjustRightInd w:val="0"/>
        <w:spacing w:before="168" w:after="0" w:line="240" w:lineRule="auto"/>
        <w:rPr>
          <w:rFonts w:ascii="Calibri" w:hAnsi="Calibri" w:cs="Calibri"/>
          <w:sz w:val="24"/>
          <w:szCs w:val="24"/>
        </w:rPr>
      </w:pPr>
      <w:r w:rsidRPr="00C905D6">
        <w:rPr>
          <w:rFonts w:ascii="Calibri" w:hAnsi="Calibri" w:cs="Calibri"/>
          <w:sz w:val="24"/>
          <w:szCs w:val="24"/>
        </w:rPr>
        <w:t>Copies of worksheets or handouts for each</w:t>
      </w:r>
      <w:r w:rsidRPr="00C905D6">
        <w:rPr>
          <w:rFonts w:ascii="Calibri" w:hAnsi="Calibri" w:cs="Calibri"/>
          <w:spacing w:val="-2"/>
          <w:sz w:val="24"/>
          <w:szCs w:val="24"/>
        </w:rPr>
        <w:t xml:space="preserve"> </w:t>
      </w:r>
      <w:r w:rsidRPr="00C905D6">
        <w:rPr>
          <w:rFonts w:ascii="Calibri" w:hAnsi="Calibri" w:cs="Calibri"/>
          <w:sz w:val="24"/>
          <w:szCs w:val="24"/>
        </w:rPr>
        <w:t>participant</w:t>
      </w:r>
    </w:p>
    <w:p w14:paraId="0B7274BC" w14:textId="77777777" w:rsidR="00C905D6" w:rsidRPr="00C905D6" w:rsidRDefault="00C905D6" w:rsidP="00C905D6">
      <w:pPr>
        <w:numPr>
          <w:ilvl w:val="0"/>
          <w:numId w:val="2"/>
        </w:numPr>
        <w:tabs>
          <w:tab w:val="left" w:pos="834"/>
        </w:tabs>
        <w:kinsoku w:val="0"/>
        <w:overflowPunct w:val="0"/>
        <w:autoSpaceDE w:val="0"/>
        <w:autoSpaceDN w:val="0"/>
        <w:adjustRightInd w:val="0"/>
        <w:spacing w:before="179" w:after="0" w:line="240" w:lineRule="auto"/>
        <w:rPr>
          <w:rFonts w:ascii="Calibri" w:hAnsi="Calibri" w:cs="Calibri"/>
          <w:sz w:val="24"/>
          <w:szCs w:val="24"/>
        </w:rPr>
      </w:pPr>
      <w:r w:rsidRPr="00C905D6">
        <w:rPr>
          <w:rFonts w:ascii="Calibri" w:hAnsi="Calibri" w:cs="Calibri"/>
          <w:sz w:val="24"/>
          <w:szCs w:val="24"/>
        </w:rPr>
        <w:t>Flour, sugar, and dried</w:t>
      </w:r>
      <w:r w:rsidRPr="00C905D6">
        <w:rPr>
          <w:rFonts w:ascii="Calibri" w:hAnsi="Calibri" w:cs="Calibri"/>
          <w:spacing w:val="1"/>
          <w:sz w:val="24"/>
          <w:szCs w:val="24"/>
        </w:rPr>
        <w:t xml:space="preserve"> </w:t>
      </w:r>
      <w:r w:rsidRPr="00C905D6">
        <w:rPr>
          <w:rFonts w:ascii="Calibri" w:hAnsi="Calibri" w:cs="Calibri"/>
          <w:sz w:val="24"/>
          <w:szCs w:val="24"/>
        </w:rPr>
        <w:t>yeast</w:t>
      </w:r>
    </w:p>
    <w:p w14:paraId="40F50EA3" w14:textId="77777777" w:rsidR="00C905D6" w:rsidRPr="00C905D6" w:rsidRDefault="00C905D6" w:rsidP="00C905D6">
      <w:pPr>
        <w:numPr>
          <w:ilvl w:val="0"/>
          <w:numId w:val="2"/>
        </w:numPr>
        <w:tabs>
          <w:tab w:val="left" w:pos="834"/>
        </w:tabs>
        <w:kinsoku w:val="0"/>
        <w:overflowPunct w:val="0"/>
        <w:autoSpaceDE w:val="0"/>
        <w:autoSpaceDN w:val="0"/>
        <w:adjustRightInd w:val="0"/>
        <w:spacing w:before="181" w:after="0" w:line="240" w:lineRule="auto"/>
        <w:rPr>
          <w:rFonts w:ascii="Calibri" w:hAnsi="Calibri" w:cs="Calibri"/>
          <w:sz w:val="24"/>
          <w:szCs w:val="24"/>
        </w:rPr>
      </w:pPr>
      <w:r w:rsidRPr="00C905D6">
        <w:rPr>
          <w:rFonts w:ascii="Calibri" w:hAnsi="Calibri" w:cs="Calibri"/>
          <w:sz w:val="24"/>
          <w:szCs w:val="24"/>
        </w:rPr>
        <w:t>Tall glasses, graduated cylinders, or plastic</w:t>
      </w:r>
      <w:r w:rsidRPr="00C905D6">
        <w:rPr>
          <w:rFonts w:ascii="Calibri" w:hAnsi="Calibri" w:cs="Calibri"/>
          <w:spacing w:val="-2"/>
          <w:sz w:val="24"/>
          <w:szCs w:val="24"/>
        </w:rPr>
        <w:t xml:space="preserve"> </w:t>
      </w:r>
      <w:r w:rsidRPr="00C905D6">
        <w:rPr>
          <w:rFonts w:ascii="Calibri" w:hAnsi="Calibri" w:cs="Calibri"/>
          <w:sz w:val="24"/>
          <w:szCs w:val="24"/>
        </w:rPr>
        <w:t>cups</w:t>
      </w:r>
    </w:p>
    <w:p w14:paraId="0B701CFB" w14:textId="5E6AC41E" w:rsidR="00C905D6" w:rsidRPr="00DC708D" w:rsidRDefault="00C905D6" w:rsidP="00DC708D">
      <w:pPr>
        <w:numPr>
          <w:ilvl w:val="0"/>
          <w:numId w:val="2"/>
        </w:numPr>
        <w:tabs>
          <w:tab w:val="left" w:pos="834"/>
        </w:tabs>
        <w:kinsoku w:val="0"/>
        <w:overflowPunct w:val="0"/>
        <w:autoSpaceDE w:val="0"/>
        <w:autoSpaceDN w:val="0"/>
        <w:adjustRightInd w:val="0"/>
        <w:spacing w:before="180" w:after="0" w:line="240" w:lineRule="auto"/>
        <w:rPr>
          <w:rFonts w:ascii="Calibri" w:hAnsi="Calibri" w:cs="Calibri"/>
          <w:sz w:val="24"/>
          <w:szCs w:val="24"/>
        </w:rPr>
      </w:pPr>
      <w:r w:rsidRPr="00C905D6">
        <w:rPr>
          <w:rFonts w:ascii="Calibri" w:hAnsi="Calibri" w:cs="Calibri"/>
          <w:sz w:val="24"/>
          <w:szCs w:val="24"/>
        </w:rPr>
        <w:t>Tape and marking pen for</w:t>
      </w:r>
      <w:r w:rsidRPr="00C905D6">
        <w:rPr>
          <w:rFonts w:ascii="Calibri" w:hAnsi="Calibri" w:cs="Calibri"/>
          <w:spacing w:val="-4"/>
          <w:sz w:val="24"/>
          <w:szCs w:val="24"/>
        </w:rPr>
        <w:t xml:space="preserve"> </w:t>
      </w:r>
      <w:r w:rsidRPr="00C905D6">
        <w:rPr>
          <w:rFonts w:ascii="Calibri" w:hAnsi="Calibri" w:cs="Calibri"/>
          <w:sz w:val="24"/>
          <w:szCs w:val="24"/>
        </w:rPr>
        <w:t>labelling</w:t>
      </w:r>
    </w:p>
    <w:p w14:paraId="6714887F" w14:textId="77777777" w:rsidR="00C905D6" w:rsidRDefault="00C905D6" w:rsidP="00C905D6">
      <w:pPr>
        <w:kinsoku w:val="0"/>
        <w:overflowPunct w:val="0"/>
        <w:autoSpaceDE w:val="0"/>
        <w:autoSpaceDN w:val="0"/>
        <w:adjustRightInd w:val="0"/>
        <w:spacing w:after="0" w:line="240" w:lineRule="auto"/>
        <w:ind w:left="112"/>
        <w:outlineLvl w:val="0"/>
        <w:rPr>
          <w:rFonts w:ascii="Calibri" w:hAnsi="Calibri" w:cs="Calibri"/>
          <w:b/>
          <w:bCs/>
          <w:sz w:val="24"/>
          <w:szCs w:val="24"/>
        </w:rPr>
      </w:pPr>
    </w:p>
    <w:p w14:paraId="19C55CA3" w14:textId="759EBCAB" w:rsidR="00C905D6" w:rsidRPr="00C905D6" w:rsidRDefault="00C905D6" w:rsidP="00CD08EC">
      <w:pPr>
        <w:pStyle w:val="Heading2"/>
      </w:pPr>
      <w:r w:rsidRPr="00C905D6">
        <w:t>Use the introduction in the lesson plan or discussion section to review the following</w:t>
      </w:r>
      <w:r w:rsidR="00CD08EC">
        <w:t>:</w:t>
      </w:r>
      <w:r w:rsidRPr="00C905D6">
        <w:t xml:space="preserve"> </w:t>
      </w:r>
    </w:p>
    <w:p w14:paraId="437F8D4A" w14:textId="77777777" w:rsidR="00C905D6" w:rsidRPr="00C905D6" w:rsidRDefault="00C905D6" w:rsidP="00C905D6">
      <w:pPr>
        <w:numPr>
          <w:ilvl w:val="0"/>
          <w:numId w:val="2"/>
        </w:numPr>
        <w:tabs>
          <w:tab w:val="left" w:pos="834"/>
        </w:tabs>
        <w:kinsoku w:val="0"/>
        <w:overflowPunct w:val="0"/>
        <w:autoSpaceDE w:val="0"/>
        <w:autoSpaceDN w:val="0"/>
        <w:adjustRightInd w:val="0"/>
        <w:spacing w:before="120" w:after="120" w:line="240" w:lineRule="auto"/>
        <w:rPr>
          <w:rFonts w:ascii="Calibri" w:hAnsi="Calibri" w:cs="Calibri"/>
          <w:sz w:val="24"/>
          <w:szCs w:val="24"/>
        </w:rPr>
      </w:pPr>
      <w:r w:rsidRPr="00C905D6">
        <w:rPr>
          <w:rFonts w:ascii="Calibri" w:hAnsi="Calibri" w:cs="Calibri"/>
          <w:sz w:val="24"/>
          <w:szCs w:val="24"/>
        </w:rPr>
        <w:t>How there are useful and harmful</w:t>
      </w:r>
      <w:r w:rsidRPr="00C905D6">
        <w:rPr>
          <w:rFonts w:ascii="Calibri" w:hAnsi="Calibri" w:cs="Calibri"/>
          <w:spacing w:val="-2"/>
          <w:sz w:val="24"/>
          <w:szCs w:val="24"/>
        </w:rPr>
        <w:t xml:space="preserve"> </w:t>
      </w:r>
      <w:r w:rsidRPr="00C905D6">
        <w:rPr>
          <w:rFonts w:ascii="Calibri" w:hAnsi="Calibri" w:cs="Calibri"/>
          <w:sz w:val="24"/>
          <w:szCs w:val="24"/>
        </w:rPr>
        <w:t>microbes.</w:t>
      </w:r>
    </w:p>
    <w:p w14:paraId="0F5C32F1" w14:textId="65B8E474" w:rsidR="00C905D6" w:rsidRPr="00C905D6" w:rsidRDefault="00C905D6" w:rsidP="00C905D6">
      <w:pPr>
        <w:numPr>
          <w:ilvl w:val="0"/>
          <w:numId w:val="2"/>
        </w:numPr>
        <w:tabs>
          <w:tab w:val="left" w:pos="834"/>
        </w:tabs>
        <w:kinsoku w:val="0"/>
        <w:overflowPunct w:val="0"/>
        <w:autoSpaceDE w:val="0"/>
        <w:autoSpaceDN w:val="0"/>
        <w:adjustRightInd w:val="0"/>
        <w:spacing w:before="120" w:after="120" w:line="252" w:lineRule="auto"/>
        <w:ind w:right="118"/>
        <w:rPr>
          <w:rFonts w:ascii="Calibri" w:hAnsi="Calibri" w:cs="Calibri"/>
          <w:sz w:val="24"/>
          <w:szCs w:val="24"/>
        </w:rPr>
      </w:pPr>
      <w:r w:rsidRPr="00C905D6">
        <w:rPr>
          <w:rFonts w:ascii="Calibri" w:hAnsi="Calibri" w:cs="Calibri"/>
          <w:sz w:val="24"/>
          <w:szCs w:val="24"/>
        </w:rPr>
        <w:t>That</w:t>
      </w:r>
      <w:r w:rsidRPr="00C905D6">
        <w:rPr>
          <w:rFonts w:ascii="Calibri" w:hAnsi="Calibri" w:cs="Calibri"/>
          <w:spacing w:val="10"/>
          <w:sz w:val="24"/>
          <w:szCs w:val="24"/>
        </w:rPr>
        <w:t xml:space="preserve"> </w:t>
      </w:r>
      <w:r w:rsidRPr="00C905D6">
        <w:rPr>
          <w:rFonts w:ascii="Calibri" w:hAnsi="Calibri" w:cs="Calibri"/>
          <w:sz w:val="24"/>
          <w:szCs w:val="24"/>
        </w:rPr>
        <w:t>microbes</w:t>
      </w:r>
      <w:r w:rsidRPr="00C905D6">
        <w:rPr>
          <w:rFonts w:ascii="Calibri" w:hAnsi="Calibri" w:cs="Calibri"/>
          <w:spacing w:val="8"/>
          <w:sz w:val="24"/>
          <w:szCs w:val="24"/>
        </w:rPr>
        <w:t xml:space="preserve"> </w:t>
      </w:r>
      <w:r w:rsidRPr="00C905D6">
        <w:rPr>
          <w:rFonts w:ascii="Calibri" w:hAnsi="Calibri" w:cs="Calibri"/>
          <w:sz w:val="24"/>
          <w:szCs w:val="24"/>
        </w:rPr>
        <w:t>can</w:t>
      </w:r>
      <w:r w:rsidRPr="00C905D6">
        <w:rPr>
          <w:rFonts w:ascii="Calibri" w:hAnsi="Calibri" w:cs="Calibri"/>
          <w:spacing w:val="10"/>
          <w:sz w:val="24"/>
          <w:szCs w:val="24"/>
        </w:rPr>
        <w:t xml:space="preserve"> </w:t>
      </w:r>
      <w:r w:rsidRPr="00C905D6">
        <w:rPr>
          <w:rFonts w:ascii="Calibri" w:hAnsi="Calibri" w:cs="Calibri"/>
          <w:sz w:val="24"/>
          <w:szCs w:val="24"/>
        </w:rPr>
        <w:t>help</w:t>
      </w:r>
      <w:r w:rsidRPr="00C905D6">
        <w:rPr>
          <w:rFonts w:ascii="Calibri" w:hAnsi="Calibri" w:cs="Calibri"/>
          <w:spacing w:val="10"/>
          <w:sz w:val="24"/>
          <w:szCs w:val="24"/>
        </w:rPr>
        <w:t xml:space="preserve"> </w:t>
      </w:r>
      <w:r w:rsidRPr="00C905D6">
        <w:rPr>
          <w:rFonts w:ascii="Calibri" w:hAnsi="Calibri" w:cs="Calibri"/>
          <w:sz w:val="24"/>
          <w:szCs w:val="24"/>
        </w:rPr>
        <w:t>us</w:t>
      </w:r>
      <w:r w:rsidRPr="00C905D6">
        <w:rPr>
          <w:rFonts w:ascii="Calibri" w:hAnsi="Calibri" w:cs="Calibri"/>
          <w:spacing w:val="8"/>
          <w:sz w:val="24"/>
          <w:szCs w:val="24"/>
        </w:rPr>
        <w:t xml:space="preserve"> </w:t>
      </w:r>
      <w:r w:rsidRPr="00C905D6">
        <w:rPr>
          <w:rFonts w:ascii="Calibri" w:hAnsi="Calibri" w:cs="Calibri"/>
          <w:sz w:val="24"/>
          <w:szCs w:val="24"/>
        </w:rPr>
        <w:t>digest</w:t>
      </w:r>
      <w:r w:rsidRPr="00C905D6">
        <w:rPr>
          <w:rFonts w:ascii="Calibri" w:hAnsi="Calibri" w:cs="Calibri"/>
          <w:spacing w:val="10"/>
          <w:sz w:val="24"/>
          <w:szCs w:val="24"/>
        </w:rPr>
        <w:t xml:space="preserve"> </w:t>
      </w:r>
      <w:r w:rsidRPr="00C905D6">
        <w:rPr>
          <w:rFonts w:ascii="Calibri" w:hAnsi="Calibri" w:cs="Calibri"/>
          <w:sz w:val="24"/>
          <w:szCs w:val="24"/>
        </w:rPr>
        <w:t>food</w:t>
      </w:r>
      <w:r w:rsidRPr="00C905D6">
        <w:rPr>
          <w:rFonts w:ascii="Calibri" w:hAnsi="Calibri" w:cs="Calibri"/>
          <w:spacing w:val="10"/>
          <w:sz w:val="24"/>
          <w:szCs w:val="24"/>
        </w:rPr>
        <w:t xml:space="preserve"> </w:t>
      </w:r>
      <w:r w:rsidRPr="00C905D6">
        <w:rPr>
          <w:rFonts w:ascii="Calibri" w:hAnsi="Calibri" w:cs="Calibri"/>
          <w:sz w:val="24"/>
          <w:szCs w:val="24"/>
        </w:rPr>
        <w:t>or</w:t>
      </w:r>
      <w:r w:rsidRPr="00C905D6">
        <w:rPr>
          <w:rFonts w:ascii="Calibri" w:hAnsi="Calibri" w:cs="Calibri"/>
          <w:spacing w:val="6"/>
          <w:sz w:val="24"/>
          <w:szCs w:val="24"/>
        </w:rPr>
        <w:t xml:space="preserve"> </w:t>
      </w:r>
      <w:r w:rsidRPr="00C905D6">
        <w:rPr>
          <w:rFonts w:ascii="Calibri" w:hAnsi="Calibri" w:cs="Calibri"/>
          <w:sz w:val="24"/>
          <w:szCs w:val="24"/>
        </w:rPr>
        <w:t>turn</w:t>
      </w:r>
      <w:r w:rsidRPr="00C905D6">
        <w:rPr>
          <w:rFonts w:ascii="Calibri" w:hAnsi="Calibri" w:cs="Calibri"/>
          <w:spacing w:val="11"/>
          <w:sz w:val="24"/>
          <w:szCs w:val="24"/>
        </w:rPr>
        <w:t xml:space="preserve"> </w:t>
      </w:r>
      <w:r w:rsidRPr="00C905D6">
        <w:rPr>
          <w:rFonts w:ascii="Calibri" w:hAnsi="Calibri" w:cs="Calibri"/>
          <w:sz w:val="24"/>
          <w:szCs w:val="24"/>
        </w:rPr>
        <w:t>it</w:t>
      </w:r>
      <w:r w:rsidRPr="00C905D6">
        <w:rPr>
          <w:rFonts w:ascii="Calibri" w:hAnsi="Calibri" w:cs="Calibri"/>
          <w:spacing w:val="7"/>
          <w:sz w:val="24"/>
          <w:szCs w:val="24"/>
        </w:rPr>
        <w:t xml:space="preserve"> </w:t>
      </w:r>
      <w:r w:rsidRPr="00C905D6">
        <w:rPr>
          <w:rFonts w:ascii="Calibri" w:hAnsi="Calibri" w:cs="Calibri"/>
          <w:sz w:val="24"/>
          <w:szCs w:val="24"/>
        </w:rPr>
        <w:t>into</w:t>
      </w:r>
      <w:r w:rsidRPr="00C905D6">
        <w:rPr>
          <w:rFonts w:ascii="Calibri" w:hAnsi="Calibri" w:cs="Calibri"/>
          <w:spacing w:val="8"/>
          <w:sz w:val="24"/>
          <w:szCs w:val="24"/>
        </w:rPr>
        <w:t xml:space="preserve"> </w:t>
      </w:r>
      <w:r w:rsidRPr="00C905D6">
        <w:rPr>
          <w:rFonts w:ascii="Calibri" w:hAnsi="Calibri" w:cs="Calibri"/>
          <w:sz w:val="24"/>
          <w:szCs w:val="24"/>
        </w:rPr>
        <w:t>other</w:t>
      </w:r>
      <w:r w:rsidRPr="00C905D6">
        <w:rPr>
          <w:rFonts w:ascii="Calibri" w:hAnsi="Calibri" w:cs="Calibri"/>
          <w:spacing w:val="8"/>
          <w:sz w:val="24"/>
          <w:szCs w:val="24"/>
        </w:rPr>
        <w:t xml:space="preserve"> </w:t>
      </w:r>
      <w:r w:rsidRPr="00C905D6">
        <w:rPr>
          <w:rFonts w:ascii="Calibri" w:hAnsi="Calibri" w:cs="Calibri"/>
          <w:sz w:val="24"/>
          <w:szCs w:val="24"/>
        </w:rPr>
        <w:t>forms</w:t>
      </w:r>
      <w:r w:rsidRPr="00C905D6">
        <w:rPr>
          <w:rFonts w:ascii="Calibri" w:hAnsi="Calibri" w:cs="Calibri"/>
          <w:spacing w:val="8"/>
          <w:sz w:val="24"/>
          <w:szCs w:val="24"/>
        </w:rPr>
        <w:t xml:space="preserve"> </w:t>
      </w:r>
      <w:r w:rsidRPr="00C905D6">
        <w:rPr>
          <w:rFonts w:ascii="Calibri" w:hAnsi="Calibri" w:cs="Calibri"/>
          <w:sz w:val="24"/>
          <w:szCs w:val="24"/>
        </w:rPr>
        <w:t>we</w:t>
      </w:r>
      <w:r w:rsidRPr="00C905D6">
        <w:rPr>
          <w:rFonts w:ascii="Calibri" w:hAnsi="Calibri" w:cs="Calibri"/>
          <w:spacing w:val="8"/>
          <w:sz w:val="24"/>
          <w:szCs w:val="24"/>
        </w:rPr>
        <w:t xml:space="preserve"> </w:t>
      </w:r>
      <w:r w:rsidRPr="00C905D6">
        <w:rPr>
          <w:rFonts w:ascii="Calibri" w:hAnsi="Calibri" w:cs="Calibri"/>
          <w:sz w:val="24"/>
          <w:szCs w:val="24"/>
        </w:rPr>
        <w:t>enjoy</w:t>
      </w:r>
      <w:r w:rsidRPr="00C905D6">
        <w:rPr>
          <w:rFonts w:ascii="Calibri" w:hAnsi="Calibri" w:cs="Calibri"/>
          <w:spacing w:val="10"/>
          <w:sz w:val="24"/>
          <w:szCs w:val="24"/>
        </w:rPr>
        <w:t xml:space="preserve"> </w:t>
      </w:r>
      <w:r w:rsidRPr="00C905D6">
        <w:rPr>
          <w:rFonts w:ascii="Calibri" w:hAnsi="Calibri" w:cs="Calibri"/>
          <w:sz w:val="24"/>
          <w:szCs w:val="24"/>
        </w:rPr>
        <w:t>such</w:t>
      </w:r>
      <w:r w:rsidRPr="00C905D6">
        <w:rPr>
          <w:rFonts w:ascii="Calibri" w:hAnsi="Calibri" w:cs="Calibri"/>
          <w:spacing w:val="10"/>
          <w:sz w:val="24"/>
          <w:szCs w:val="24"/>
        </w:rPr>
        <w:t xml:space="preserve"> </w:t>
      </w:r>
      <w:r w:rsidRPr="00C905D6">
        <w:rPr>
          <w:rFonts w:ascii="Calibri" w:hAnsi="Calibri" w:cs="Calibri"/>
          <w:sz w:val="24"/>
          <w:szCs w:val="24"/>
        </w:rPr>
        <w:t>as</w:t>
      </w:r>
      <w:r w:rsidRPr="00C905D6">
        <w:rPr>
          <w:rFonts w:ascii="Calibri" w:hAnsi="Calibri" w:cs="Calibri"/>
          <w:spacing w:val="8"/>
          <w:sz w:val="24"/>
          <w:szCs w:val="24"/>
        </w:rPr>
        <w:t xml:space="preserve"> </w:t>
      </w:r>
      <w:r w:rsidRPr="00C905D6">
        <w:rPr>
          <w:rFonts w:ascii="Calibri" w:hAnsi="Calibri" w:cs="Calibri"/>
          <w:sz w:val="24"/>
          <w:szCs w:val="24"/>
        </w:rPr>
        <w:t>yogurt, cheese</w:t>
      </w:r>
      <w:r w:rsidR="00CD08EC">
        <w:rPr>
          <w:rFonts w:ascii="Calibri" w:hAnsi="Calibri" w:cs="Calibri"/>
          <w:sz w:val="24"/>
          <w:szCs w:val="24"/>
        </w:rPr>
        <w:t>,</w:t>
      </w:r>
      <w:r w:rsidRPr="00C905D6">
        <w:rPr>
          <w:rFonts w:ascii="Calibri" w:hAnsi="Calibri" w:cs="Calibri"/>
          <w:sz w:val="24"/>
          <w:szCs w:val="24"/>
        </w:rPr>
        <w:t xml:space="preserve"> and</w:t>
      </w:r>
      <w:r w:rsidRPr="00C905D6">
        <w:rPr>
          <w:rFonts w:ascii="Calibri" w:hAnsi="Calibri" w:cs="Calibri"/>
          <w:spacing w:val="-1"/>
          <w:sz w:val="24"/>
          <w:szCs w:val="24"/>
        </w:rPr>
        <w:t xml:space="preserve"> </w:t>
      </w:r>
      <w:r w:rsidRPr="00C905D6">
        <w:rPr>
          <w:rFonts w:ascii="Calibri" w:hAnsi="Calibri" w:cs="Calibri"/>
          <w:sz w:val="24"/>
          <w:szCs w:val="24"/>
        </w:rPr>
        <w:t>butter.</w:t>
      </w:r>
    </w:p>
    <w:p w14:paraId="5F1AFFF8" w14:textId="77777777" w:rsidR="00C905D6" w:rsidRPr="00C905D6" w:rsidRDefault="00C905D6" w:rsidP="00C905D6">
      <w:pPr>
        <w:numPr>
          <w:ilvl w:val="0"/>
          <w:numId w:val="2"/>
        </w:numPr>
        <w:tabs>
          <w:tab w:val="left" w:pos="834"/>
        </w:tabs>
        <w:kinsoku w:val="0"/>
        <w:overflowPunct w:val="0"/>
        <w:autoSpaceDE w:val="0"/>
        <w:autoSpaceDN w:val="0"/>
        <w:adjustRightInd w:val="0"/>
        <w:spacing w:before="120" w:after="120" w:line="254" w:lineRule="auto"/>
        <w:ind w:right="110"/>
        <w:rPr>
          <w:rFonts w:ascii="Calibri" w:hAnsi="Calibri" w:cs="Calibri"/>
          <w:sz w:val="24"/>
          <w:szCs w:val="24"/>
        </w:rPr>
      </w:pPr>
      <w:r w:rsidRPr="00C905D6">
        <w:rPr>
          <w:rFonts w:ascii="Calibri" w:hAnsi="Calibri" w:cs="Calibri"/>
          <w:sz w:val="24"/>
          <w:szCs w:val="24"/>
        </w:rPr>
        <w:t>That yeast is a fungus that eats sugars and produces acid and gas. This causes our bread to rise and changes its</w:t>
      </w:r>
      <w:r w:rsidRPr="00C905D6">
        <w:rPr>
          <w:rFonts w:ascii="Calibri" w:hAnsi="Calibri" w:cs="Calibri"/>
          <w:spacing w:val="40"/>
          <w:sz w:val="24"/>
          <w:szCs w:val="24"/>
        </w:rPr>
        <w:t xml:space="preserve"> </w:t>
      </w:r>
      <w:r w:rsidRPr="00C905D6">
        <w:rPr>
          <w:rFonts w:ascii="Calibri" w:hAnsi="Calibri" w:cs="Calibri"/>
          <w:sz w:val="24"/>
          <w:szCs w:val="24"/>
        </w:rPr>
        <w:t>taste.</w:t>
      </w:r>
    </w:p>
    <w:p w14:paraId="48B81D27" w14:textId="77777777" w:rsidR="00C905D6" w:rsidRPr="00C905D6" w:rsidRDefault="00C905D6" w:rsidP="00CD08EC">
      <w:pPr>
        <w:pStyle w:val="Heading2"/>
      </w:pPr>
      <w:r w:rsidRPr="00C905D6">
        <w:t>Use the following steps as a guide to implement this activity</w:t>
      </w:r>
    </w:p>
    <w:p w14:paraId="5A43481E" w14:textId="77777777" w:rsidR="00C905D6" w:rsidRPr="00C905D6" w:rsidRDefault="00C905D6" w:rsidP="00C905D6">
      <w:pPr>
        <w:numPr>
          <w:ilvl w:val="0"/>
          <w:numId w:val="1"/>
        </w:numPr>
        <w:tabs>
          <w:tab w:val="left" w:pos="834"/>
        </w:tabs>
        <w:kinsoku w:val="0"/>
        <w:overflowPunct w:val="0"/>
        <w:autoSpaceDE w:val="0"/>
        <w:autoSpaceDN w:val="0"/>
        <w:adjustRightInd w:val="0"/>
        <w:spacing w:before="120" w:after="120" w:line="254" w:lineRule="auto"/>
        <w:ind w:right="110"/>
        <w:jc w:val="both"/>
        <w:rPr>
          <w:rFonts w:ascii="Calibri" w:hAnsi="Calibri" w:cs="Calibri"/>
          <w:sz w:val="24"/>
          <w:szCs w:val="24"/>
        </w:rPr>
      </w:pPr>
      <w:r w:rsidRPr="00C905D6">
        <w:rPr>
          <w:rFonts w:ascii="Calibri" w:hAnsi="Calibri" w:cs="Calibri"/>
          <w:sz w:val="24"/>
          <w:szCs w:val="24"/>
        </w:rPr>
        <w:t>Prior to starting the activity make up a liquid yeast solution as outlined on the yeast packaging, with water and dried yeast. This may vary between different brands. If made too far in advance the yeast will start to ferment. NB: Do not add sugar until stated in the main</w:t>
      </w:r>
      <w:r w:rsidRPr="00C905D6">
        <w:rPr>
          <w:rFonts w:ascii="Calibri" w:hAnsi="Calibri" w:cs="Calibri"/>
          <w:spacing w:val="-15"/>
          <w:sz w:val="24"/>
          <w:szCs w:val="24"/>
        </w:rPr>
        <w:t xml:space="preserve"> </w:t>
      </w:r>
      <w:r w:rsidRPr="00C905D6">
        <w:rPr>
          <w:rFonts w:ascii="Calibri" w:hAnsi="Calibri" w:cs="Calibri"/>
          <w:sz w:val="24"/>
          <w:szCs w:val="24"/>
        </w:rPr>
        <w:t>activity.</w:t>
      </w:r>
    </w:p>
    <w:p w14:paraId="623296C4" w14:textId="77777777" w:rsidR="00C905D6" w:rsidRPr="00C905D6" w:rsidRDefault="00C905D6" w:rsidP="00C905D6">
      <w:pPr>
        <w:numPr>
          <w:ilvl w:val="0"/>
          <w:numId w:val="1"/>
        </w:numPr>
        <w:tabs>
          <w:tab w:val="left" w:pos="834"/>
        </w:tabs>
        <w:kinsoku w:val="0"/>
        <w:overflowPunct w:val="0"/>
        <w:autoSpaceDE w:val="0"/>
        <w:autoSpaceDN w:val="0"/>
        <w:adjustRightInd w:val="0"/>
        <w:spacing w:before="120" w:after="120" w:line="252" w:lineRule="auto"/>
        <w:ind w:right="116"/>
        <w:jc w:val="both"/>
        <w:rPr>
          <w:rFonts w:ascii="Calibri" w:hAnsi="Calibri" w:cs="Calibri"/>
          <w:sz w:val="24"/>
          <w:szCs w:val="24"/>
        </w:rPr>
      </w:pPr>
      <w:r w:rsidRPr="00C905D6">
        <w:rPr>
          <w:rFonts w:ascii="Calibri" w:hAnsi="Calibri" w:cs="Calibri"/>
          <w:sz w:val="24"/>
          <w:szCs w:val="24"/>
        </w:rPr>
        <w:t>Divide</w:t>
      </w:r>
      <w:r w:rsidRPr="00C905D6">
        <w:rPr>
          <w:rFonts w:ascii="Calibri" w:hAnsi="Calibri" w:cs="Calibri"/>
          <w:spacing w:val="-6"/>
          <w:sz w:val="24"/>
          <w:szCs w:val="24"/>
        </w:rPr>
        <w:t xml:space="preserve"> </w:t>
      </w:r>
      <w:r w:rsidRPr="00C905D6">
        <w:rPr>
          <w:rFonts w:ascii="Calibri" w:hAnsi="Calibri" w:cs="Calibri"/>
          <w:sz w:val="24"/>
          <w:szCs w:val="24"/>
        </w:rPr>
        <w:t>the</w:t>
      </w:r>
      <w:r w:rsidRPr="00C905D6">
        <w:rPr>
          <w:rFonts w:ascii="Calibri" w:hAnsi="Calibri" w:cs="Calibri"/>
          <w:spacing w:val="-6"/>
          <w:sz w:val="24"/>
          <w:szCs w:val="24"/>
        </w:rPr>
        <w:t xml:space="preserve"> </w:t>
      </w:r>
      <w:r w:rsidRPr="00C905D6">
        <w:rPr>
          <w:rFonts w:ascii="Calibri" w:hAnsi="Calibri" w:cs="Calibri"/>
          <w:sz w:val="24"/>
          <w:szCs w:val="24"/>
        </w:rPr>
        <w:t>participants</w:t>
      </w:r>
      <w:r w:rsidRPr="00C905D6">
        <w:rPr>
          <w:rFonts w:ascii="Calibri" w:hAnsi="Calibri" w:cs="Calibri"/>
          <w:spacing w:val="-5"/>
          <w:sz w:val="24"/>
          <w:szCs w:val="24"/>
        </w:rPr>
        <w:t xml:space="preserve"> </w:t>
      </w:r>
      <w:r w:rsidRPr="00C905D6">
        <w:rPr>
          <w:rFonts w:ascii="Calibri" w:hAnsi="Calibri" w:cs="Calibri"/>
          <w:sz w:val="24"/>
          <w:szCs w:val="24"/>
        </w:rPr>
        <w:t>into</w:t>
      </w:r>
      <w:r w:rsidRPr="00C905D6">
        <w:rPr>
          <w:rFonts w:ascii="Calibri" w:hAnsi="Calibri" w:cs="Calibri"/>
          <w:spacing w:val="-4"/>
          <w:sz w:val="24"/>
          <w:szCs w:val="24"/>
        </w:rPr>
        <w:t xml:space="preserve"> </w:t>
      </w:r>
      <w:r w:rsidRPr="00C905D6">
        <w:rPr>
          <w:rFonts w:ascii="Calibri" w:hAnsi="Calibri" w:cs="Calibri"/>
          <w:sz w:val="24"/>
          <w:szCs w:val="24"/>
        </w:rPr>
        <w:t>groups</w:t>
      </w:r>
      <w:r w:rsidRPr="00C905D6">
        <w:rPr>
          <w:rFonts w:ascii="Calibri" w:hAnsi="Calibri" w:cs="Calibri"/>
          <w:spacing w:val="-5"/>
          <w:sz w:val="24"/>
          <w:szCs w:val="24"/>
        </w:rPr>
        <w:t xml:space="preserve"> </w:t>
      </w:r>
      <w:r w:rsidRPr="00C905D6">
        <w:rPr>
          <w:rFonts w:ascii="Calibri" w:hAnsi="Calibri" w:cs="Calibri"/>
          <w:sz w:val="24"/>
          <w:szCs w:val="24"/>
        </w:rPr>
        <w:t>and</w:t>
      </w:r>
      <w:r w:rsidRPr="00C905D6">
        <w:rPr>
          <w:rFonts w:ascii="Calibri" w:hAnsi="Calibri" w:cs="Calibri"/>
          <w:spacing w:val="-6"/>
          <w:sz w:val="24"/>
          <w:szCs w:val="24"/>
        </w:rPr>
        <w:t xml:space="preserve"> </w:t>
      </w:r>
      <w:r w:rsidRPr="00C905D6">
        <w:rPr>
          <w:rFonts w:ascii="Calibri" w:hAnsi="Calibri" w:cs="Calibri"/>
          <w:sz w:val="24"/>
          <w:szCs w:val="24"/>
        </w:rPr>
        <w:t>have</w:t>
      </w:r>
      <w:r w:rsidRPr="00C905D6">
        <w:rPr>
          <w:rFonts w:ascii="Calibri" w:hAnsi="Calibri" w:cs="Calibri"/>
          <w:spacing w:val="-7"/>
          <w:sz w:val="24"/>
          <w:szCs w:val="24"/>
        </w:rPr>
        <w:t xml:space="preserve"> </w:t>
      </w:r>
      <w:r w:rsidRPr="00C905D6">
        <w:rPr>
          <w:rFonts w:ascii="Calibri" w:hAnsi="Calibri" w:cs="Calibri"/>
          <w:sz w:val="24"/>
          <w:szCs w:val="24"/>
        </w:rPr>
        <w:t>each</w:t>
      </w:r>
      <w:r w:rsidRPr="00C905D6">
        <w:rPr>
          <w:rFonts w:ascii="Calibri" w:hAnsi="Calibri" w:cs="Calibri"/>
          <w:spacing w:val="-6"/>
          <w:sz w:val="24"/>
          <w:szCs w:val="24"/>
        </w:rPr>
        <w:t xml:space="preserve"> </w:t>
      </w:r>
      <w:r w:rsidRPr="00C905D6">
        <w:rPr>
          <w:rFonts w:ascii="Calibri" w:hAnsi="Calibri" w:cs="Calibri"/>
          <w:sz w:val="24"/>
          <w:szCs w:val="24"/>
        </w:rPr>
        <w:t>group</w:t>
      </w:r>
      <w:r w:rsidRPr="00C905D6">
        <w:rPr>
          <w:rFonts w:ascii="Calibri" w:hAnsi="Calibri" w:cs="Calibri"/>
          <w:spacing w:val="-3"/>
          <w:sz w:val="24"/>
          <w:szCs w:val="24"/>
        </w:rPr>
        <w:t xml:space="preserve"> </w:t>
      </w:r>
      <w:r w:rsidRPr="00C905D6">
        <w:rPr>
          <w:rFonts w:ascii="Calibri" w:hAnsi="Calibri" w:cs="Calibri"/>
          <w:sz w:val="24"/>
          <w:szCs w:val="24"/>
        </w:rPr>
        <w:t>label</w:t>
      </w:r>
      <w:r w:rsidRPr="00C905D6">
        <w:rPr>
          <w:rFonts w:ascii="Calibri" w:hAnsi="Calibri" w:cs="Calibri"/>
          <w:spacing w:val="-6"/>
          <w:sz w:val="24"/>
          <w:szCs w:val="24"/>
        </w:rPr>
        <w:t xml:space="preserve"> </w:t>
      </w:r>
      <w:r w:rsidRPr="00C905D6">
        <w:rPr>
          <w:rFonts w:ascii="Calibri" w:hAnsi="Calibri" w:cs="Calibri"/>
          <w:sz w:val="24"/>
          <w:szCs w:val="24"/>
        </w:rPr>
        <w:t>two</w:t>
      </w:r>
      <w:r w:rsidRPr="00C905D6">
        <w:rPr>
          <w:rFonts w:ascii="Calibri" w:hAnsi="Calibri" w:cs="Calibri"/>
          <w:spacing w:val="-4"/>
          <w:sz w:val="24"/>
          <w:szCs w:val="24"/>
        </w:rPr>
        <w:t xml:space="preserve"> </w:t>
      </w:r>
      <w:r w:rsidRPr="00C905D6">
        <w:rPr>
          <w:rFonts w:ascii="Calibri" w:hAnsi="Calibri" w:cs="Calibri"/>
          <w:sz w:val="24"/>
          <w:szCs w:val="24"/>
        </w:rPr>
        <w:t>cups</w:t>
      </w:r>
      <w:r w:rsidRPr="00C905D6">
        <w:rPr>
          <w:rFonts w:ascii="Calibri" w:hAnsi="Calibri" w:cs="Calibri"/>
          <w:spacing w:val="-5"/>
          <w:sz w:val="24"/>
          <w:szCs w:val="24"/>
        </w:rPr>
        <w:t xml:space="preserve"> </w:t>
      </w:r>
      <w:r w:rsidRPr="00C905D6">
        <w:rPr>
          <w:rFonts w:ascii="Calibri" w:hAnsi="Calibri" w:cs="Calibri"/>
          <w:sz w:val="24"/>
          <w:szCs w:val="24"/>
        </w:rPr>
        <w:t>A</w:t>
      </w:r>
      <w:r w:rsidRPr="00C905D6">
        <w:rPr>
          <w:rFonts w:ascii="Calibri" w:hAnsi="Calibri" w:cs="Calibri"/>
          <w:spacing w:val="-4"/>
          <w:sz w:val="24"/>
          <w:szCs w:val="24"/>
        </w:rPr>
        <w:t xml:space="preserve"> </w:t>
      </w:r>
      <w:r w:rsidRPr="00C905D6">
        <w:rPr>
          <w:rFonts w:ascii="Calibri" w:hAnsi="Calibri" w:cs="Calibri"/>
          <w:sz w:val="24"/>
          <w:szCs w:val="24"/>
        </w:rPr>
        <w:t>and</w:t>
      </w:r>
      <w:r w:rsidRPr="00C905D6">
        <w:rPr>
          <w:rFonts w:ascii="Calibri" w:hAnsi="Calibri" w:cs="Calibri"/>
          <w:spacing w:val="-3"/>
          <w:sz w:val="24"/>
          <w:szCs w:val="24"/>
        </w:rPr>
        <w:t xml:space="preserve"> </w:t>
      </w:r>
      <w:r w:rsidRPr="00C905D6">
        <w:rPr>
          <w:rFonts w:ascii="Calibri" w:hAnsi="Calibri" w:cs="Calibri"/>
          <w:sz w:val="24"/>
          <w:szCs w:val="24"/>
        </w:rPr>
        <w:t>B</w:t>
      </w:r>
      <w:r w:rsidRPr="00C905D6">
        <w:rPr>
          <w:rFonts w:ascii="Calibri" w:hAnsi="Calibri" w:cs="Calibri"/>
          <w:spacing w:val="-5"/>
          <w:sz w:val="24"/>
          <w:szCs w:val="24"/>
        </w:rPr>
        <w:t xml:space="preserve"> </w:t>
      </w:r>
      <w:r w:rsidRPr="00C905D6">
        <w:rPr>
          <w:rFonts w:ascii="Calibri" w:hAnsi="Calibri" w:cs="Calibri"/>
          <w:sz w:val="24"/>
          <w:szCs w:val="24"/>
        </w:rPr>
        <w:t>and</w:t>
      </w:r>
      <w:r w:rsidRPr="00C905D6">
        <w:rPr>
          <w:rFonts w:ascii="Calibri" w:hAnsi="Calibri" w:cs="Calibri"/>
          <w:spacing w:val="-6"/>
          <w:sz w:val="24"/>
          <w:szCs w:val="24"/>
        </w:rPr>
        <w:t xml:space="preserve"> </w:t>
      </w:r>
      <w:r w:rsidRPr="00C905D6">
        <w:rPr>
          <w:rFonts w:ascii="Calibri" w:hAnsi="Calibri" w:cs="Calibri"/>
          <w:sz w:val="24"/>
          <w:szCs w:val="24"/>
        </w:rPr>
        <w:t>put</w:t>
      </w:r>
      <w:r w:rsidRPr="00C905D6">
        <w:rPr>
          <w:rFonts w:ascii="Calibri" w:hAnsi="Calibri" w:cs="Calibri"/>
          <w:spacing w:val="-3"/>
          <w:sz w:val="24"/>
          <w:szCs w:val="24"/>
        </w:rPr>
        <w:t xml:space="preserve"> </w:t>
      </w:r>
      <w:r w:rsidRPr="00C905D6">
        <w:rPr>
          <w:rFonts w:ascii="Calibri" w:hAnsi="Calibri" w:cs="Calibri"/>
          <w:sz w:val="24"/>
          <w:szCs w:val="24"/>
        </w:rPr>
        <w:t>four dessert spoons</w:t>
      </w:r>
      <w:r w:rsidRPr="00C905D6">
        <w:rPr>
          <w:rFonts w:ascii="Calibri" w:hAnsi="Calibri" w:cs="Calibri"/>
          <w:spacing w:val="-2"/>
          <w:sz w:val="24"/>
          <w:szCs w:val="24"/>
        </w:rPr>
        <w:t xml:space="preserve"> </w:t>
      </w:r>
      <w:r w:rsidRPr="00C905D6">
        <w:rPr>
          <w:rFonts w:ascii="Calibri" w:hAnsi="Calibri" w:cs="Calibri"/>
          <w:sz w:val="24"/>
          <w:szCs w:val="24"/>
        </w:rPr>
        <w:t>of flour into</w:t>
      </w:r>
      <w:r w:rsidRPr="00C905D6">
        <w:rPr>
          <w:rFonts w:ascii="Calibri" w:hAnsi="Calibri" w:cs="Calibri"/>
          <w:spacing w:val="-2"/>
          <w:sz w:val="24"/>
          <w:szCs w:val="24"/>
        </w:rPr>
        <w:t xml:space="preserve"> </w:t>
      </w:r>
      <w:r w:rsidRPr="00C905D6">
        <w:rPr>
          <w:rFonts w:ascii="Calibri" w:hAnsi="Calibri" w:cs="Calibri"/>
          <w:sz w:val="24"/>
          <w:szCs w:val="24"/>
        </w:rPr>
        <w:t>each</w:t>
      </w:r>
      <w:r w:rsidRPr="00C905D6">
        <w:rPr>
          <w:rFonts w:ascii="Calibri" w:hAnsi="Calibri" w:cs="Calibri"/>
          <w:spacing w:val="-1"/>
          <w:sz w:val="24"/>
          <w:szCs w:val="24"/>
        </w:rPr>
        <w:t xml:space="preserve"> </w:t>
      </w:r>
      <w:r w:rsidRPr="00C905D6">
        <w:rPr>
          <w:rFonts w:ascii="Calibri" w:hAnsi="Calibri" w:cs="Calibri"/>
          <w:sz w:val="24"/>
          <w:szCs w:val="24"/>
        </w:rPr>
        <w:t>cup.</w:t>
      </w:r>
    </w:p>
    <w:p w14:paraId="49CEBE4F" w14:textId="77777777" w:rsidR="00C905D6" w:rsidRPr="00C905D6" w:rsidRDefault="00C905D6" w:rsidP="00C905D6">
      <w:pPr>
        <w:numPr>
          <w:ilvl w:val="0"/>
          <w:numId w:val="1"/>
        </w:numPr>
        <w:tabs>
          <w:tab w:val="left" w:pos="834"/>
        </w:tabs>
        <w:kinsoku w:val="0"/>
        <w:overflowPunct w:val="0"/>
        <w:autoSpaceDE w:val="0"/>
        <w:autoSpaceDN w:val="0"/>
        <w:adjustRightInd w:val="0"/>
        <w:spacing w:before="120" w:after="120" w:line="254" w:lineRule="auto"/>
        <w:ind w:right="120"/>
        <w:jc w:val="both"/>
        <w:rPr>
          <w:rFonts w:ascii="Calibri" w:hAnsi="Calibri" w:cs="Calibri"/>
          <w:sz w:val="24"/>
          <w:szCs w:val="24"/>
        </w:rPr>
      </w:pPr>
      <w:r w:rsidRPr="00C905D6">
        <w:rPr>
          <w:rFonts w:ascii="Calibri" w:hAnsi="Calibri" w:cs="Calibri"/>
          <w:sz w:val="24"/>
          <w:szCs w:val="24"/>
        </w:rPr>
        <w:t>Add</w:t>
      </w:r>
      <w:r w:rsidRPr="00C905D6">
        <w:rPr>
          <w:rFonts w:ascii="Calibri" w:hAnsi="Calibri" w:cs="Calibri"/>
          <w:spacing w:val="10"/>
          <w:sz w:val="24"/>
          <w:szCs w:val="24"/>
        </w:rPr>
        <w:t xml:space="preserve"> </w:t>
      </w:r>
      <w:r w:rsidRPr="00C905D6">
        <w:rPr>
          <w:rFonts w:ascii="Calibri" w:hAnsi="Calibri" w:cs="Calibri"/>
          <w:sz w:val="24"/>
          <w:szCs w:val="24"/>
        </w:rPr>
        <w:t>the</w:t>
      </w:r>
      <w:r w:rsidRPr="00C905D6">
        <w:rPr>
          <w:rFonts w:ascii="Calibri" w:hAnsi="Calibri" w:cs="Calibri"/>
          <w:spacing w:val="11"/>
          <w:sz w:val="24"/>
          <w:szCs w:val="24"/>
        </w:rPr>
        <w:t xml:space="preserve"> </w:t>
      </w:r>
      <w:r w:rsidRPr="00C905D6">
        <w:rPr>
          <w:rFonts w:ascii="Calibri" w:hAnsi="Calibri" w:cs="Calibri"/>
          <w:sz w:val="24"/>
          <w:szCs w:val="24"/>
        </w:rPr>
        <w:t>yeast</w:t>
      </w:r>
      <w:r w:rsidRPr="00C905D6">
        <w:rPr>
          <w:rFonts w:ascii="Calibri" w:hAnsi="Calibri" w:cs="Calibri"/>
          <w:spacing w:val="10"/>
          <w:sz w:val="24"/>
          <w:szCs w:val="24"/>
        </w:rPr>
        <w:t xml:space="preserve"> </w:t>
      </w:r>
      <w:r w:rsidRPr="00C905D6">
        <w:rPr>
          <w:rFonts w:ascii="Calibri" w:hAnsi="Calibri" w:cs="Calibri"/>
          <w:sz w:val="24"/>
          <w:szCs w:val="24"/>
        </w:rPr>
        <w:t>solution</w:t>
      </w:r>
      <w:r w:rsidRPr="00C905D6">
        <w:rPr>
          <w:rFonts w:ascii="Calibri" w:hAnsi="Calibri" w:cs="Calibri"/>
          <w:spacing w:val="10"/>
          <w:sz w:val="24"/>
          <w:szCs w:val="24"/>
        </w:rPr>
        <w:t xml:space="preserve"> </w:t>
      </w:r>
      <w:r w:rsidRPr="00C905D6">
        <w:rPr>
          <w:rFonts w:ascii="Calibri" w:hAnsi="Calibri" w:cs="Calibri"/>
          <w:sz w:val="24"/>
          <w:szCs w:val="24"/>
        </w:rPr>
        <w:t>to</w:t>
      </w:r>
      <w:r w:rsidRPr="00C905D6">
        <w:rPr>
          <w:rFonts w:ascii="Calibri" w:hAnsi="Calibri" w:cs="Calibri"/>
          <w:spacing w:val="11"/>
          <w:sz w:val="24"/>
          <w:szCs w:val="24"/>
        </w:rPr>
        <w:t xml:space="preserve"> </w:t>
      </w:r>
      <w:r w:rsidRPr="00C905D6">
        <w:rPr>
          <w:rFonts w:ascii="Calibri" w:hAnsi="Calibri" w:cs="Calibri"/>
          <w:sz w:val="24"/>
          <w:szCs w:val="24"/>
        </w:rPr>
        <w:t>cup</w:t>
      </w:r>
      <w:r w:rsidRPr="00C905D6">
        <w:rPr>
          <w:rFonts w:ascii="Calibri" w:hAnsi="Calibri" w:cs="Calibri"/>
          <w:spacing w:val="10"/>
          <w:sz w:val="24"/>
          <w:szCs w:val="24"/>
        </w:rPr>
        <w:t xml:space="preserve"> </w:t>
      </w:r>
      <w:r w:rsidRPr="00C905D6">
        <w:rPr>
          <w:rFonts w:ascii="Calibri" w:hAnsi="Calibri" w:cs="Calibri"/>
          <w:sz w:val="24"/>
          <w:szCs w:val="24"/>
        </w:rPr>
        <w:t>A</w:t>
      </w:r>
      <w:r w:rsidRPr="00C905D6">
        <w:rPr>
          <w:rFonts w:ascii="Calibri" w:hAnsi="Calibri" w:cs="Calibri"/>
          <w:spacing w:val="11"/>
          <w:sz w:val="24"/>
          <w:szCs w:val="24"/>
        </w:rPr>
        <w:t xml:space="preserve"> </w:t>
      </w:r>
      <w:r w:rsidRPr="00C905D6">
        <w:rPr>
          <w:rFonts w:ascii="Calibri" w:hAnsi="Calibri" w:cs="Calibri"/>
          <w:sz w:val="24"/>
          <w:szCs w:val="24"/>
        </w:rPr>
        <w:t>and</w:t>
      </w:r>
      <w:r w:rsidRPr="00C905D6">
        <w:rPr>
          <w:rFonts w:ascii="Calibri" w:hAnsi="Calibri" w:cs="Calibri"/>
          <w:spacing w:val="10"/>
          <w:sz w:val="24"/>
          <w:szCs w:val="24"/>
        </w:rPr>
        <w:t xml:space="preserve"> </w:t>
      </w:r>
      <w:r w:rsidRPr="00C905D6">
        <w:rPr>
          <w:rFonts w:ascii="Calibri" w:hAnsi="Calibri" w:cs="Calibri"/>
          <w:sz w:val="24"/>
          <w:szCs w:val="24"/>
        </w:rPr>
        <w:t>mix</w:t>
      </w:r>
      <w:r w:rsidRPr="00C905D6">
        <w:rPr>
          <w:rFonts w:ascii="Calibri" w:hAnsi="Calibri" w:cs="Calibri"/>
          <w:spacing w:val="10"/>
          <w:sz w:val="24"/>
          <w:szCs w:val="24"/>
        </w:rPr>
        <w:t xml:space="preserve"> </w:t>
      </w:r>
      <w:r w:rsidRPr="00C905D6">
        <w:rPr>
          <w:rFonts w:ascii="Calibri" w:hAnsi="Calibri" w:cs="Calibri"/>
          <w:sz w:val="24"/>
          <w:szCs w:val="24"/>
        </w:rPr>
        <w:t>until</w:t>
      </w:r>
      <w:r w:rsidRPr="00C905D6">
        <w:rPr>
          <w:rFonts w:ascii="Calibri" w:hAnsi="Calibri" w:cs="Calibri"/>
          <w:spacing w:val="8"/>
          <w:sz w:val="24"/>
          <w:szCs w:val="24"/>
        </w:rPr>
        <w:t xml:space="preserve"> </w:t>
      </w:r>
      <w:r w:rsidRPr="00C905D6">
        <w:rPr>
          <w:rFonts w:ascii="Calibri" w:hAnsi="Calibri" w:cs="Calibri"/>
          <w:sz w:val="24"/>
          <w:szCs w:val="24"/>
        </w:rPr>
        <w:t>it</w:t>
      </w:r>
      <w:r w:rsidRPr="00C905D6">
        <w:rPr>
          <w:rFonts w:ascii="Calibri" w:hAnsi="Calibri" w:cs="Calibri"/>
          <w:spacing w:val="11"/>
          <w:sz w:val="24"/>
          <w:szCs w:val="24"/>
        </w:rPr>
        <w:t xml:space="preserve"> </w:t>
      </w:r>
      <w:r w:rsidRPr="00C905D6">
        <w:rPr>
          <w:rFonts w:ascii="Calibri" w:hAnsi="Calibri" w:cs="Calibri"/>
          <w:sz w:val="24"/>
          <w:szCs w:val="24"/>
        </w:rPr>
        <w:t>is</w:t>
      </w:r>
      <w:r w:rsidRPr="00C905D6">
        <w:rPr>
          <w:rFonts w:ascii="Calibri" w:hAnsi="Calibri" w:cs="Calibri"/>
          <w:spacing w:val="10"/>
          <w:sz w:val="24"/>
          <w:szCs w:val="24"/>
        </w:rPr>
        <w:t xml:space="preserve"> </w:t>
      </w:r>
      <w:r w:rsidRPr="00C905D6">
        <w:rPr>
          <w:rFonts w:ascii="Calibri" w:hAnsi="Calibri" w:cs="Calibri"/>
          <w:sz w:val="24"/>
          <w:szCs w:val="24"/>
        </w:rPr>
        <w:t>the</w:t>
      </w:r>
      <w:r w:rsidRPr="00C905D6">
        <w:rPr>
          <w:rFonts w:ascii="Calibri" w:hAnsi="Calibri" w:cs="Calibri"/>
          <w:spacing w:val="8"/>
          <w:sz w:val="24"/>
          <w:szCs w:val="24"/>
        </w:rPr>
        <w:t xml:space="preserve"> </w:t>
      </w:r>
      <w:r w:rsidRPr="00C905D6">
        <w:rPr>
          <w:rFonts w:ascii="Calibri" w:hAnsi="Calibri" w:cs="Calibri"/>
          <w:sz w:val="24"/>
          <w:szCs w:val="24"/>
        </w:rPr>
        <w:t>consistency</w:t>
      </w:r>
      <w:r w:rsidRPr="00C905D6">
        <w:rPr>
          <w:rFonts w:ascii="Calibri" w:hAnsi="Calibri" w:cs="Calibri"/>
          <w:spacing w:val="10"/>
          <w:sz w:val="24"/>
          <w:szCs w:val="24"/>
        </w:rPr>
        <w:t xml:space="preserve"> </w:t>
      </w:r>
      <w:r w:rsidRPr="00C905D6">
        <w:rPr>
          <w:rFonts w:ascii="Calibri" w:hAnsi="Calibri" w:cs="Calibri"/>
          <w:sz w:val="24"/>
          <w:szCs w:val="24"/>
        </w:rPr>
        <w:t>of</w:t>
      </w:r>
      <w:r w:rsidRPr="00C905D6">
        <w:rPr>
          <w:rFonts w:ascii="Calibri" w:hAnsi="Calibri" w:cs="Calibri"/>
          <w:spacing w:val="11"/>
          <w:sz w:val="24"/>
          <w:szCs w:val="24"/>
        </w:rPr>
        <w:t xml:space="preserve"> </w:t>
      </w:r>
      <w:r w:rsidRPr="00C905D6">
        <w:rPr>
          <w:rFonts w:ascii="Calibri" w:hAnsi="Calibri" w:cs="Calibri"/>
          <w:sz w:val="24"/>
          <w:szCs w:val="24"/>
        </w:rPr>
        <w:t>a</w:t>
      </w:r>
      <w:r w:rsidRPr="00C905D6">
        <w:rPr>
          <w:rFonts w:ascii="Calibri" w:hAnsi="Calibri" w:cs="Calibri"/>
          <w:spacing w:val="8"/>
          <w:sz w:val="24"/>
          <w:szCs w:val="24"/>
        </w:rPr>
        <w:t xml:space="preserve"> </w:t>
      </w:r>
      <w:r w:rsidRPr="00C905D6">
        <w:rPr>
          <w:rFonts w:ascii="Calibri" w:hAnsi="Calibri" w:cs="Calibri"/>
          <w:sz w:val="24"/>
          <w:szCs w:val="24"/>
        </w:rPr>
        <w:t>thick</w:t>
      </w:r>
      <w:r w:rsidRPr="00C905D6">
        <w:rPr>
          <w:rFonts w:ascii="Calibri" w:hAnsi="Calibri" w:cs="Calibri"/>
          <w:spacing w:val="10"/>
          <w:sz w:val="24"/>
          <w:szCs w:val="24"/>
        </w:rPr>
        <w:t xml:space="preserve"> </w:t>
      </w:r>
      <w:r w:rsidRPr="00C905D6">
        <w:rPr>
          <w:rFonts w:ascii="Calibri" w:hAnsi="Calibri" w:cs="Calibri"/>
          <w:sz w:val="24"/>
          <w:szCs w:val="24"/>
        </w:rPr>
        <w:t>milkshake.</w:t>
      </w:r>
      <w:r w:rsidRPr="00C905D6">
        <w:rPr>
          <w:rFonts w:ascii="Calibri" w:hAnsi="Calibri" w:cs="Calibri"/>
          <w:spacing w:val="10"/>
          <w:sz w:val="24"/>
          <w:szCs w:val="24"/>
        </w:rPr>
        <w:t xml:space="preserve"> </w:t>
      </w:r>
      <w:r w:rsidRPr="00C905D6">
        <w:rPr>
          <w:rFonts w:ascii="Calibri" w:hAnsi="Calibri" w:cs="Calibri"/>
          <w:sz w:val="24"/>
          <w:szCs w:val="24"/>
        </w:rPr>
        <w:t>Do</w:t>
      </w:r>
      <w:r w:rsidRPr="00C905D6">
        <w:rPr>
          <w:rFonts w:ascii="Calibri" w:hAnsi="Calibri" w:cs="Calibri"/>
          <w:spacing w:val="-1"/>
          <w:sz w:val="24"/>
          <w:szCs w:val="24"/>
        </w:rPr>
        <w:t xml:space="preserve"> </w:t>
      </w:r>
      <w:r w:rsidRPr="00C905D6">
        <w:rPr>
          <w:rFonts w:ascii="Calibri" w:hAnsi="Calibri" w:cs="Calibri"/>
          <w:sz w:val="24"/>
          <w:szCs w:val="24"/>
        </w:rPr>
        <w:t>the</w:t>
      </w:r>
      <w:r w:rsidRPr="00C905D6">
        <w:rPr>
          <w:rFonts w:ascii="Calibri" w:hAnsi="Calibri" w:cs="Calibri"/>
          <w:spacing w:val="-2"/>
          <w:sz w:val="24"/>
          <w:szCs w:val="24"/>
        </w:rPr>
        <w:t xml:space="preserve"> </w:t>
      </w:r>
      <w:r w:rsidRPr="00C905D6">
        <w:rPr>
          <w:rFonts w:ascii="Calibri" w:hAnsi="Calibri" w:cs="Calibri"/>
          <w:sz w:val="24"/>
          <w:szCs w:val="24"/>
        </w:rPr>
        <w:t>same</w:t>
      </w:r>
      <w:r w:rsidRPr="00C905D6">
        <w:rPr>
          <w:rFonts w:ascii="Calibri" w:hAnsi="Calibri" w:cs="Calibri"/>
          <w:spacing w:val="-2"/>
          <w:sz w:val="24"/>
          <w:szCs w:val="24"/>
        </w:rPr>
        <w:t xml:space="preserve"> </w:t>
      </w:r>
      <w:r w:rsidRPr="00C905D6">
        <w:rPr>
          <w:rFonts w:ascii="Calibri" w:hAnsi="Calibri" w:cs="Calibri"/>
          <w:sz w:val="24"/>
          <w:szCs w:val="24"/>
        </w:rPr>
        <w:t>for</w:t>
      </w:r>
      <w:r w:rsidRPr="00C905D6">
        <w:rPr>
          <w:rFonts w:ascii="Calibri" w:hAnsi="Calibri" w:cs="Calibri"/>
          <w:spacing w:val="-1"/>
          <w:sz w:val="24"/>
          <w:szCs w:val="24"/>
        </w:rPr>
        <w:t xml:space="preserve"> </w:t>
      </w:r>
      <w:r w:rsidRPr="00C905D6">
        <w:rPr>
          <w:rFonts w:ascii="Calibri" w:hAnsi="Calibri" w:cs="Calibri"/>
          <w:sz w:val="24"/>
          <w:szCs w:val="24"/>
        </w:rPr>
        <w:t>cup</w:t>
      </w:r>
      <w:r w:rsidRPr="00C905D6">
        <w:rPr>
          <w:rFonts w:ascii="Calibri" w:hAnsi="Calibri" w:cs="Calibri"/>
          <w:spacing w:val="-1"/>
          <w:sz w:val="24"/>
          <w:szCs w:val="24"/>
        </w:rPr>
        <w:t xml:space="preserve"> </w:t>
      </w:r>
      <w:r w:rsidRPr="00C905D6">
        <w:rPr>
          <w:rFonts w:ascii="Calibri" w:hAnsi="Calibri" w:cs="Calibri"/>
          <w:sz w:val="24"/>
          <w:szCs w:val="24"/>
        </w:rPr>
        <w:t>B</w:t>
      </w:r>
      <w:r w:rsidRPr="00C905D6">
        <w:rPr>
          <w:rFonts w:ascii="Calibri" w:hAnsi="Calibri" w:cs="Calibri"/>
          <w:spacing w:val="-1"/>
          <w:sz w:val="24"/>
          <w:szCs w:val="24"/>
        </w:rPr>
        <w:t xml:space="preserve"> </w:t>
      </w:r>
      <w:r w:rsidRPr="00C905D6">
        <w:rPr>
          <w:rFonts w:ascii="Calibri" w:hAnsi="Calibri" w:cs="Calibri"/>
          <w:sz w:val="24"/>
          <w:szCs w:val="24"/>
        </w:rPr>
        <w:t>but</w:t>
      </w:r>
      <w:r w:rsidRPr="00C905D6">
        <w:rPr>
          <w:rFonts w:ascii="Calibri" w:hAnsi="Calibri" w:cs="Calibri"/>
          <w:spacing w:val="-1"/>
          <w:sz w:val="24"/>
          <w:szCs w:val="24"/>
        </w:rPr>
        <w:t xml:space="preserve"> </w:t>
      </w:r>
      <w:r w:rsidRPr="00C905D6">
        <w:rPr>
          <w:rFonts w:ascii="Calibri" w:hAnsi="Calibri" w:cs="Calibri"/>
          <w:sz w:val="24"/>
          <w:szCs w:val="24"/>
        </w:rPr>
        <w:t>use</w:t>
      </w:r>
      <w:r w:rsidRPr="00C905D6">
        <w:rPr>
          <w:rFonts w:ascii="Calibri" w:hAnsi="Calibri" w:cs="Calibri"/>
          <w:spacing w:val="-1"/>
          <w:sz w:val="24"/>
          <w:szCs w:val="24"/>
        </w:rPr>
        <w:t xml:space="preserve"> </w:t>
      </w:r>
      <w:r w:rsidRPr="00C905D6">
        <w:rPr>
          <w:rFonts w:ascii="Calibri" w:hAnsi="Calibri" w:cs="Calibri"/>
          <w:sz w:val="24"/>
          <w:szCs w:val="24"/>
        </w:rPr>
        <w:t>the</w:t>
      </w:r>
      <w:r w:rsidRPr="00C905D6">
        <w:rPr>
          <w:rFonts w:ascii="Calibri" w:hAnsi="Calibri" w:cs="Calibri"/>
          <w:spacing w:val="3"/>
          <w:sz w:val="24"/>
          <w:szCs w:val="24"/>
        </w:rPr>
        <w:t xml:space="preserve"> </w:t>
      </w:r>
      <w:r w:rsidRPr="00C905D6">
        <w:rPr>
          <w:rFonts w:ascii="Calibri" w:hAnsi="Calibri" w:cs="Calibri"/>
          <w:sz w:val="24"/>
          <w:szCs w:val="24"/>
        </w:rPr>
        <w:t>yeast solution</w:t>
      </w:r>
      <w:r w:rsidRPr="00C905D6">
        <w:rPr>
          <w:rFonts w:ascii="Calibri" w:hAnsi="Calibri" w:cs="Calibri"/>
          <w:spacing w:val="-1"/>
          <w:sz w:val="24"/>
          <w:szCs w:val="24"/>
        </w:rPr>
        <w:t xml:space="preserve"> </w:t>
      </w:r>
      <w:r w:rsidRPr="00C905D6">
        <w:rPr>
          <w:rFonts w:ascii="Calibri" w:hAnsi="Calibri" w:cs="Calibri"/>
          <w:sz w:val="24"/>
          <w:szCs w:val="24"/>
        </w:rPr>
        <w:t>with sugar</w:t>
      </w:r>
      <w:r w:rsidRPr="00C905D6">
        <w:rPr>
          <w:rFonts w:ascii="Calibri" w:hAnsi="Calibri" w:cs="Calibri"/>
          <w:spacing w:val="-2"/>
          <w:sz w:val="24"/>
          <w:szCs w:val="24"/>
        </w:rPr>
        <w:t xml:space="preserve"> </w:t>
      </w:r>
      <w:r w:rsidRPr="00C905D6">
        <w:rPr>
          <w:rFonts w:ascii="Calibri" w:hAnsi="Calibri" w:cs="Calibri"/>
          <w:sz w:val="24"/>
          <w:szCs w:val="24"/>
        </w:rPr>
        <w:t>added.</w:t>
      </w:r>
    </w:p>
    <w:p w14:paraId="1B67C620" w14:textId="77777777" w:rsidR="00C905D6" w:rsidRPr="00C905D6" w:rsidRDefault="00C905D6" w:rsidP="00C905D6">
      <w:pPr>
        <w:numPr>
          <w:ilvl w:val="0"/>
          <w:numId w:val="1"/>
        </w:numPr>
        <w:tabs>
          <w:tab w:val="left" w:pos="834"/>
        </w:tabs>
        <w:kinsoku w:val="0"/>
        <w:overflowPunct w:val="0"/>
        <w:autoSpaceDE w:val="0"/>
        <w:autoSpaceDN w:val="0"/>
        <w:adjustRightInd w:val="0"/>
        <w:spacing w:before="120" w:after="120" w:line="254" w:lineRule="auto"/>
        <w:ind w:right="119"/>
        <w:jc w:val="both"/>
        <w:rPr>
          <w:rFonts w:ascii="Calibri" w:hAnsi="Calibri" w:cs="Calibri"/>
          <w:sz w:val="24"/>
          <w:szCs w:val="24"/>
        </w:rPr>
      </w:pPr>
      <w:r w:rsidRPr="00C905D6">
        <w:rPr>
          <w:rFonts w:ascii="Calibri" w:hAnsi="Calibri" w:cs="Calibri"/>
          <w:sz w:val="24"/>
          <w:szCs w:val="24"/>
        </w:rPr>
        <w:t>Pour</w:t>
      </w:r>
      <w:r w:rsidRPr="00C905D6">
        <w:rPr>
          <w:rFonts w:ascii="Calibri" w:hAnsi="Calibri" w:cs="Calibri"/>
          <w:spacing w:val="6"/>
          <w:sz w:val="24"/>
          <w:szCs w:val="24"/>
        </w:rPr>
        <w:t xml:space="preserve"> </w:t>
      </w:r>
      <w:r w:rsidRPr="00C905D6">
        <w:rPr>
          <w:rFonts w:ascii="Calibri" w:hAnsi="Calibri" w:cs="Calibri"/>
          <w:sz w:val="24"/>
          <w:szCs w:val="24"/>
        </w:rPr>
        <w:t>30</w:t>
      </w:r>
      <w:r w:rsidRPr="00C905D6">
        <w:rPr>
          <w:rFonts w:ascii="Calibri" w:hAnsi="Calibri" w:cs="Calibri"/>
          <w:spacing w:val="6"/>
          <w:sz w:val="24"/>
          <w:szCs w:val="24"/>
        </w:rPr>
        <w:t xml:space="preserve"> </w:t>
      </w:r>
      <w:r w:rsidRPr="00C905D6">
        <w:rPr>
          <w:rFonts w:ascii="Calibri" w:hAnsi="Calibri" w:cs="Calibri"/>
          <w:sz w:val="24"/>
          <w:szCs w:val="24"/>
        </w:rPr>
        <w:t>ml</w:t>
      </w:r>
      <w:r w:rsidRPr="00C905D6">
        <w:rPr>
          <w:rFonts w:ascii="Calibri" w:hAnsi="Calibri" w:cs="Calibri"/>
          <w:spacing w:val="6"/>
          <w:sz w:val="24"/>
          <w:szCs w:val="24"/>
        </w:rPr>
        <w:t xml:space="preserve"> </w:t>
      </w:r>
      <w:r w:rsidRPr="00C905D6">
        <w:rPr>
          <w:rFonts w:ascii="Calibri" w:hAnsi="Calibri" w:cs="Calibri"/>
          <w:sz w:val="24"/>
          <w:szCs w:val="24"/>
        </w:rPr>
        <w:t>of</w:t>
      </w:r>
      <w:r w:rsidRPr="00C905D6">
        <w:rPr>
          <w:rFonts w:ascii="Calibri" w:hAnsi="Calibri" w:cs="Calibri"/>
          <w:spacing w:val="5"/>
          <w:sz w:val="24"/>
          <w:szCs w:val="24"/>
        </w:rPr>
        <w:t xml:space="preserve"> </w:t>
      </w:r>
      <w:r w:rsidRPr="00C905D6">
        <w:rPr>
          <w:rFonts w:ascii="Calibri" w:hAnsi="Calibri" w:cs="Calibri"/>
          <w:sz w:val="24"/>
          <w:szCs w:val="24"/>
        </w:rPr>
        <w:t>the</w:t>
      </w:r>
      <w:r w:rsidRPr="00C905D6">
        <w:rPr>
          <w:rFonts w:ascii="Calibri" w:hAnsi="Calibri" w:cs="Calibri"/>
          <w:spacing w:val="6"/>
          <w:sz w:val="24"/>
          <w:szCs w:val="24"/>
        </w:rPr>
        <w:t xml:space="preserve"> </w:t>
      </w:r>
      <w:r w:rsidRPr="00C905D6">
        <w:rPr>
          <w:rFonts w:ascii="Calibri" w:hAnsi="Calibri" w:cs="Calibri"/>
          <w:sz w:val="24"/>
          <w:szCs w:val="24"/>
        </w:rPr>
        <w:t>contents</w:t>
      </w:r>
      <w:r w:rsidRPr="00C905D6">
        <w:rPr>
          <w:rFonts w:ascii="Calibri" w:hAnsi="Calibri" w:cs="Calibri"/>
          <w:spacing w:val="5"/>
          <w:sz w:val="24"/>
          <w:szCs w:val="24"/>
        </w:rPr>
        <w:t xml:space="preserve"> </w:t>
      </w:r>
      <w:r w:rsidRPr="00C905D6">
        <w:rPr>
          <w:rFonts w:ascii="Calibri" w:hAnsi="Calibri" w:cs="Calibri"/>
          <w:sz w:val="24"/>
          <w:szCs w:val="24"/>
        </w:rPr>
        <w:t>into</w:t>
      </w:r>
      <w:r w:rsidRPr="00C905D6">
        <w:rPr>
          <w:rFonts w:ascii="Calibri" w:hAnsi="Calibri" w:cs="Calibri"/>
          <w:spacing w:val="6"/>
          <w:sz w:val="24"/>
          <w:szCs w:val="24"/>
        </w:rPr>
        <w:t xml:space="preserve"> </w:t>
      </w:r>
      <w:r w:rsidRPr="00C905D6">
        <w:rPr>
          <w:rFonts w:ascii="Calibri" w:hAnsi="Calibri" w:cs="Calibri"/>
          <w:sz w:val="24"/>
          <w:szCs w:val="24"/>
        </w:rPr>
        <w:t>the</w:t>
      </w:r>
      <w:r w:rsidRPr="00C905D6">
        <w:rPr>
          <w:rFonts w:ascii="Calibri" w:hAnsi="Calibri" w:cs="Calibri"/>
          <w:spacing w:val="6"/>
          <w:sz w:val="24"/>
          <w:szCs w:val="24"/>
        </w:rPr>
        <w:t xml:space="preserve"> </w:t>
      </w:r>
      <w:r w:rsidRPr="00C905D6">
        <w:rPr>
          <w:rFonts w:ascii="Calibri" w:hAnsi="Calibri" w:cs="Calibri"/>
          <w:sz w:val="24"/>
          <w:szCs w:val="24"/>
        </w:rPr>
        <w:t>corresponding</w:t>
      </w:r>
      <w:r w:rsidRPr="00C905D6">
        <w:rPr>
          <w:rFonts w:ascii="Calibri" w:hAnsi="Calibri" w:cs="Calibri"/>
          <w:spacing w:val="5"/>
          <w:sz w:val="24"/>
          <w:szCs w:val="24"/>
        </w:rPr>
        <w:t xml:space="preserve"> </w:t>
      </w:r>
      <w:r w:rsidRPr="00C905D6">
        <w:rPr>
          <w:rFonts w:ascii="Calibri" w:hAnsi="Calibri" w:cs="Calibri"/>
          <w:sz w:val="24"/>
          <w:szCs w:val="24"/>
        </w:rPr>
        <w:t>A</w:t>
      </w:r>
      <w:r w:rsidRPr="00C905D6">
        <w:rPr>
          <w:rFonts w:ascii="Calibri" w:hAnsi="Calibri" w:cs="Calibri"/>
          <w:spacing w:val="6"/>
          <w:sz w:val="24"/>
          <w:szCs w:val="24"/>
        </w:rPr>
        <w:t xml:space="preserve"> </w:t>
      </w:r>
      <w:r w:rsidRPr="00C905D6">
        <w:rPr>
          <w:rFonts w:ascii="Calibri" w:hAnsi="Calibri" w:cs="Calibri"/>
          <w:sz w:val="24"/>
          <w:szCs w:val="24"/>
        </w:rPr>
        <w:t>and</w:t>
      </w:r>
      <w:r w:rsidRPr="00C905D6">
        <w:rPr>
          <w:rFonts w:ascii="Calibri" w:hAnsi="Calibri" w:cs="Calibri"/>
          <w:spacing w:val="6"/>
          <w:sz w:val="24"/>
          <w:szCs w:val="24"/>
        </w:rPr>
        <w:t xml:space="preserve"> </w:t>
      </w:r>
      <w:r w:rsidRPr="00C905D6">
        <w:rPr>
          <w:rFonts w:ascii="Calibri" w:hAnsi="Calibri" w:cs="Calibri"/>
          <w:sz w:val="24"/>
          <w:szCs w:val="24"/>
        </w:rPr>
        <w:t>B</w:t>
      </w:r>
      <w:r w:rsidRPr="00C905D6">
        <w:rPr>
          <w:rFonts w:ascii="Calibri" w:hAnsi="Calibri" w:cs="Calibri"/>
          <w:spacing w:val="5"/>
          <w:sz w:val="24"/>
          <w:szCs w:val="24"/>
        </w:rPr>
        <w:t xml:space="preserve"> </w:t>
      </w:r>
      <w:r w:rsidRPr="00C905D6">
        <w:rPr>
          <w:rFonts w:ascii="Calibri" w:hAnsi="Calibri" w:cs="Calibri"/>
          <w:sz w:val="24"/>
          <w:szCs w:val="24"/>
        </w:rPr>
        <w:t>graduated</w:t>
      </w:r>
      <w:r w:rsidRPr="00C905D6">
        <w:rPr>
          <w:rFonts w:ascii="Calibri" w:hAnsi="Calibri" w:cs="Calibri"/>
          <w:spacing w:val="7"/>
          <w:sz w:val="24"/>
          <w:szCs w:val="24"/>
        </w:rPr>
        <w:t xml:space="preserve"> </w:t>
      </w:r>
      <w:r w:rsidRPr="00C905D6">
        <w:rPr>
          <w:rFonts w:ascii="Calibri" w:hAnsi="Calibri" w:cs="Calibri"/>
          <w:sz w:val="24"/>
          <w:szCs w:val="24"/>
        </w:rPr>
        <w:t>cylinder</w:t>
      </w:r>
      <w:r w:rsidRPr="00C905D6">
        <w:rPr>
          <w:rFonts w:ascii="Calibri" w:hAnsi="Calibri" w:cs="Calibri"/>
          <w:spacing w:val="6"/>
          <w:sz w:val="24"/>
          <w:szCs w:val="24"/>
        </w:rPr>
        <w:t xml:space="preserve"> </w:t>
      </w:r>
      <w:r w:rsidRPr="00C905D6">
        <w:rPr>
          <w:rFonts w:ascii="Calibri" w:hAnsi="Calibri" w:cs="Calibri"/>
          <w:sz w:val="24"/>
          <w:szCs w:val="24"/>
        </w:rPr>
        <w:t>(or</w:t>
      </w:r>
      <w:r w:rsidRPr="00C905D6">
        <w:rPr>
          <w:rFonts w:ascii="Calibri" w:hAnsi="Calibri" w:cs="Calibri"/>
          <w:spacing w:val="5"/>
          <w:sz w:val="24"/>
          <w:szCs w:val="24"/>
        </w:rPr>
        <w:t xml:space="preserve"> </w:t>
      </w:r>
      <w:r w:rsidRPr="00C905D6">
        <w:rPr>
          <w:rFonts w:ascii="Calibri" w:hAnsi="Calibri" w:cs="Calibri"/>
          <w:sz w:val="24"/>
          <w:szCs w:val="24"/>
        </w:rPr>
        <w:t>tall</w:t>
      </w:r>
      <w:r w:rsidRPr="00C905D6">
        <w:rPr>
          <w:rFonts w:ascii="Calibri" w:hAnsi="Calibri" w:cs="Calibri"/>
          <w:spacing w:val="6"/>
          <w:sz w:val="24"/>
          <w:szCs w:val="24"/>
        </w:rPr>
        <w:t xml:space="preserve"> </w:t>
      </w:r>
      <w:r w:rsidRPr="00C905D6">
        <w:rPr>
          <w:rFonts w:ascii="Calibri" w:hAnsi="Calibri" w:cs="Calibri"/>
          <w:sz w:val="24"/>
          <w:szCs w:val="24"/>
        </w:rPr>
        <w:t>class with 30ml marking).</w:t>
      </w:r>
    </w:p>
    <w:p w14:paraId="6832CA7B" w14:textId="1D331962" w:rsidR="00C905D6" w:rsidRPr="00DC708D" w:rsidRDefault="00C905D6" w:rsidP="00DC708D">
      <w:pPr>
        <w:numPr>
          <w:ilvl w:val="0"/>
          <w:numId w:val="1"/>
        </w:numPr>
        <w:tabs>
          <w:tab w:val="left" w:pos="834"/>
        </w:tabs>
        <w:kinsoku w:val="0"/>
        <w:overflowPunct w:val="0"/>
        <w:autoSpaceDE w:val="0"/>
        <w:autoSpaceDN w:val="0"/>
        <w:adjustRightInd w:val="0"/>
        <w:spacing w:before="120" w:after="120" w:line="252" w:lineRule="auto"/>
        <w:ind w:right="119"/>
        <w:jc w:val="both"/>
        <w:rPr>
          <w:rFonts w:ascii="Calibri" w:hAnsi="Calibri" w:cs="Calibri"/>
          <w:sz w:val="24"/>
          <w:szCs w:val="24"/>
        </w:rPr>
      </w:pPr>
      <w:r w:rsidRPr="00C905D6">
        <w:rPr>
          <w:rFonts w:ascii="Calibri" w:hAnsi="Calibri" w:cs="Calibri"/>
          <w:sz w:val="24"/>
          <w:szCs w:val="24"/>
        </w:rPr>
        <w:t>Place</w:t>
      </w:r>
      <w:r w:rsidRPr="00C905D6">
        <w:rPr>
          <w:rFonts w:ascii="Calibri" w:hAnsi="Calibri" w:cs="Calibri"/>
          <w:spacing w:val="11"/>
          <w:sz w:val="24"/>
          <w:szCs w:val="24"/>
        </w:rPr>
        <w:t xml:space="preserve"> </w:t>
      </w:r>
      <w:r w:rsidRPr="00C905D6">
        <w:rPr>
          <w:rFonts w:ascii="Calibri" w:hAnsi="Calibri" w:cs="Calibri"/>
          <w:sz w:val="24"/>
          <w:szCs w:val="24"/>
        </w:rPr>
        <w:t>both</w:t>
      </w:r>
      <w:r w:rsidRPr="00C905D6">
        <w:rPr>
          <w:rFonts w:ascii="Calibri" w:hAnsi="Calibri" w:cs="Calibri"/>
          <w:spacing w:val="11"/>
          <w:sz w:val="24"/>
          <w:szCs w:val="24"/>
        </w:rPr>
        <w:t xml:space="preserve"> </w:t>
      </w:r>
      <w:r w:rsidRPr="00C905D6">
        <w:rPr>
          <w:rFonts w:ascii="Calibri" w:hAnsi="Calibri" w:cs="Calibri"/>
          <w:sz w:val="24"/>
          <w:szCs w:val="24"/>
        </w:rPr>
        <w:t>cylinders/glasses</w:t>
      </w:r>
      <w:r w:rsidRPr="00C905D6">
        <w:rPr>
          <w:rFonts w:ascii="Calibri" w:hAnsi="Calibri" w:cs="Calibri"/>
          <w:spacing w:val="10"/>
          <w:sz w:val="24"/>
          <w:szCs w:val="24"/>
        </w:rPr>
        <w:t xml:space="preserve"> </w:t>
      </w:r>
      <w:r w:rsidRPr="00C905D6">
        <w:rPr>
          <w:rFonts w:ascii="Calibri" w:hAnsi="Calibri" w:cs="Calibri"/>
          <w:sz w:val="24"/>
          <w:szCs w:val="24"/>
        </w:rPr>
        <w:t>into</w:t>
      </w:r>
      <w:r w:rsidRPr="00C905D6">
        <w:rPr>
          <w:rFonts w:ascii="Calibri" w:hAnsi="Calibri" w:cs="Calibri"/>
          <w:spacing w:val="11"/>
          <w:sz w:val="24"/>
          <w:szCs w:val="24"/>
        </w:rPr>
        <w:t xml:space="preserve"> </w:t>
      </w:r>
      <w:r w:rsidRPr="00C905D6">
        <w:rPr>
          <w:rFonts w:ascii="Calibri" w:hAnsi="Calibri" w:cs="Calibri"/>
          <w:sz w:val="24"/>
          <w:szCs w:val="24"/>
        </w:rPr>
        <w:t>a</w:t>
      </w:r>
      <w:r w:rsidRPr="00C905D6">
        <w:rPr>
          <w:rFonts w:ascii="Calibri" w:hAnsi="Calibri" w:cs="Calibri"/>
          <w:spacing w:val="8"/>
          <w:sz w:val="24"/>
          <w:szCs w:val="24"/>
        </w:rPr>
        <w:t xml:space="preserve"> </w:t>
      </w:r>
      <w:r w:rsidRPr="00C905D6">
        <w:rPr>
          <w:rFonts w:ascii="Calibri" w:hAnsi="Calibri" w:cs="Calibri"/>
          <w:sz w:val="24"/>
          <w:szCs w:val="24"/>
        </w:rPr>
        <w:t>basin</w:t>
      </w:r>
      <w:r w:rsidRPr="00C905D6">
        <w:rPr>
          <w:rFonts w:ascii="Calibri" w:hAnsi="Calibri" w:cs="Calibri"/>
          <w:spacing w:val="10"/>
          <w:sz w:val="24"/>
          <w:szCs w:val="24"/>
        </w:rPr>
        <w:t xml:space="preserve"> </w:t>
      </w:r>
      <w:r w:rsidRPr="00C905D6">
        <w:rPr>
          <w:rFonts w:ascii="Calibri" w:hAnsi="Calibri" w:cs="Calibri"/>
          <w:sz w:val="24"/>
          <w:szCs w:val="24"/>
        </w:rPr>
        <w:t>of</w:t>
      </w:r>
      <w:r w:rsidRPr="00C905D6">
        <w:rPr>
          <w:rFonts w:ascii="Calibri" w:hAnsi="Calibri" w:cs="Calibri"/>
          <w:spacing w:val="10"/>
          <w:sz w:val="24"/>
          <w:szCs w:val="24"/>
        </w:rPr>
        <w:t xml:space="preserve"> </w:t>
      </w:r>
      <w:r w:rsidRPr="00C905D6">
        <w:rPr>
          <w:rFonts w:ascii="Calibri" w:hAnsi="Calibri" w:cs="Calibri"/>
          <w:sz w:val="24"/>
          <w:szCs w:val="24"/>
        </w:rPr>
        <w:t>hot</w:t>
      </w:r>
      <w:r w:rsidRPr="00C905D6">
        <w:rPr>
          <w:rFonts w:ascii="Calibri" w:hAnsi="Calibri" w:cs="Calibri"/>
          <w:spacing w:val="10"/>
          <w:sz w:val="24"/>
          <w:szCs w:val="24"/>
        </w:rPr>
        <w:t xml:space="preserve"> </w:t>
      </w:r>
      <w:r w:rsidRPr="00C905D6">
        <w:rPr>
          <w:rFonts w:ascii="Calibri" w:hAnsi="Calibri" w:cs="Calibri"/>
          <w:sz w:val="24"/>
          <w:szCs w:val="24"/>
        </w:rPr>
        <w:t>water</w:t>
      </w:r>
      <w:r w:rsidRPr="00C905D6">
        <w:rPr>
          <w:rFonts w:ascii="Calibri" w:hAnsi="Calibri" w:cs="Calibri"/>
          <w:spacing w:val="8"/>
          <w:sz w:val="24"/>
          <w:szCs w:val="24"/>
        </w:rPr>
        <w:t xml:space="preserve"> </w:t>
      </w:r>
      <w:r w:rsidRPr="00C905D6">
        <w:rPr>
          <w:rFonts w:ascii="Calibri" w:hAnsi="Calibri" w:cs="Calibri"/>
          <w:sz w:val="24"/>
          <w:szCs w:val="24"/>
        </w:rPr>
        <w:t>and</w:t>
      </w:r>
      <w:r w:rsidRPr="00C905D6">
        <w:rPr>
          <w:rFonts w:ascii="Calibri" w:hAnsi="Calibri" w:cs="Calibri"/>
          <w:spacing w:val="10"/>
          <w:sz w:val="24"/>
          <w:szCs w:val="24"/>
        </w:rPr>
        <w:t xml:space="preserve"> </w:t>
      </w:r>
      <w:r w:rsidRPr="00C905D6">
        <w:rPr>
          <w:rFonts w:ascii="Calibri" w:hAnsi="Calibri" w:cs="Calibri"/>
          <w:sz w:val="24"/>
          <w:szCs w:val="24"/>
        </w:rPr>
        <w:t>use</w:t>
      </w:r>
      <w:r w:rsidRPr="00C905D6">
        <w:rPr>
          <w:rFonts w:ascii="Calibri" w:hAnsi="Calibri" w:cs="Calibri"/>
          <w:spacing w:val="11"/>
          <w:sz w:val="24"/>
          <w:szCs w:val="24"/>
        </w:rPr>
        <w:t xml:space="preserve"> </w:t>
      </w:r>
      <w:r w:rsidRPr="00C905D6">
        <w:rPr>
          <w:rFonts w:ascii="Calibri" w:hAnsi="Calibri" w:cs="Calibri"/>
          <w:sz w:val="24"/>
          <w:szCs w:val="24"/>
        </w:rPr>
        <w:t>student</w:t>
      </w:r>
      <w:r w:rsidRPr="00C905D6">
        <w:rPr>
          <w:rFonts w:ascii="Calibri" w:hAnsi="Calibri" w:cs="Calibri"/>
          <w:spacing w:val="10"/>
          <w:sz w:val="24"/>
          <w:szCs w:val="24"/>
        </w:rPr>
        <w:t xml:space="preserve"> </w:t>
      </w:r>
      <w:r w:rsidRPr="00C905D6">
        <w:rPr>
          <w:rFonts w:ascii="Calibri" w:hAnsi="Calibri" w:cs="Calibri"/>
          <w:sz w:val="24"/>
          <w:szCs w:val="24"/>
        </w:rPr>
        <w:t>worksheet</w:t>
      </w:r>
      <w:r w:rsidRPr="00C905D6">
        <w:rPr>
          <w:rFonts w:ascii="Calibri" w:hAnsi="Calibri" w:cs="Calibri"/>
          <w:spacing w:val="10"/>
          <w:sz w:val="24"/>
          <w:szCs w:val="24"/>
        </w:rPr>
        <w:t xml:space="preserve"> </w:t>
      </w:r>
      <w:r w:rsidRPr="00C905D6">
        <w:rPr>
          <w:rFonts w:ascii="Calibri" w:hAnsi="Calibri" w:cs="Calibri"/>
          <w:sz w:val="24"/>
          <w:szCs w:val="24"/>
        </w:rPr>
        <w:t>1</w:t>
      </w:r>
      <w:r w:rsidRPr="00C905D6">
        <w:rPr>
          <w:rFonts w:ascii="Calibri" w:hAnsi="Calibri" w:cs="Calibri"/>
          <w:spacing w:val="11"/>
          <w:sz w:val="24"/>
          <w:szCs w:val="24"/>
        </w:rPr>
        <w:t xml:space="preserve"> </w:t>
      </w:r>
      <w:r w:rsidRPr="00C905D6">
        <w:rPr>
          <w:rFonts w:ascii="Calibri" w:hAnsi="Calibri" w:cs="Calibri"/>
          <w:sz w:val="24"/>
          <w:szCs w:val="24"/>
        </w:rPr>
        <w:t>record</w:t>
      </w:r>
      <w:r w:rsidRPr="00C905D6">
        <w:rPr>
          <w:rFonts w:ascii="Calibri" w:hAnsi="Calibri" w:cs="Calibri"/>
          <w:spacing w:val="-1"/>
          <w:sz w:val="24"/>
          <w:szCs w:val="24"/>
        </w:rPr>
        <w:t xml:space="preserve"> </w:t>
      </w:r>
      <w:r w:rsidRPr="00C905D6">
        <w:rPr>
          <w:rFonts w:ascii="Calibri" w:hAnsi="Calibri" w:cs="Calibri"/>
          <w:sz w:val="24"/>
          <w:szCs w:val="24"/>
        </w:rPr>
        <w:t>the</w:t>
      </w:r>
      <w:r w:rsidRPr="00C905D6">
        <w:rPr>
          <w:rFonts w:ascii="Calibri" w:hAnsi="Calibri" w:cs="Calibri"/>
          <w:spacing w:val="-2"/>
          <w:sz w:val="24"/>
          <w:szCs w:val="24"/>
        </w:rPr>
        <w:t xml:space="preserve"> </w:t>
      </w:r>
      <w:r w:rsidRPr="00C905D6">
        <w:rPr>
          <w:rFonts w:ascii="Calibri" w:hAnsi="Calibri" w:cs="Calibri"/>
          <w:sz w:val="24"/>
          <w:szCs w:val="24"/>
        </w:rPr>
        <w:t>height</w:t>
      </w:r>
      <w:r w:rsidRPr="00C905D6">
        <w:rPr>
          <w:rFonts w:ascii="Calibri" w:hAnsi="Calibri" w:cs="Calibri"/>
          <w:spacing w:val="-1"/>
          <w:sz w:val="24"/>
          <w:szCs w:val="24"/>
        </w:rPr>
        <w:t xml:space="preserve"> </w:t>
      </w:r>
      <w:r w:rsidRPr="00C905D6">
        <w:rPr>
          <w:rFonts w:ascii="Calibri" w:hAnsi="Calibri" w:cs="Calibri"/>
          <w:sz w:val="24"/>
          <w:szCs w:val="24"/>
        </w:rPr>
        <w:t>of</w:t>
      </w:r>
      <w:r w:rsidRPr="00C905D6">
        <w:rPr>
          <w:rFonts w:ascii="Calibri" w:hAnsi="Calibri" w:cs="Calibri"/>
          <w:spacing w:val="-1"/>
          <w:sz w:val="24"/>
          <w:szCs w:val="24"/>
        </w:rPr>
        <w:t xml:space="preserve"> </w:t>
      </w:r>
      <w:r w:rsidRPr="00C905D6">
        <w:rPr>
          <w:rFonts w:ascii="Calibri" w:hAnsi="Calibri" w:cs="Calibri"/>
          <w:sz w:val="24"/>
          <w:szCs w:val="24"/>
        </w:rPr>
        <w:t>the</w:t>
      </w:r>
      <w:r w:rsidRPr="00C905D6">
        <w:rPr>
          <w:rFonts w:ascii="Calibri" w:hAnsi="Calibri" w:cs="Calibri"/>
          <w:spacing w:val="-1"/>
          <w:sz w:val="24"/>
          <w:szCs w:val="24"/>
        </w:rPr>
        <w:t xml:space="preserve"> </w:t>
      </w:r>
      <w:r w:rsidRPr="00C905D6">
        <w:rPr>
          <w:rFonts w:ascii="Calibri" w:hAnsi="Calibri" w:cs="Calibri"/>
          <w:sz w:val="24"/>
          <w:szCs w:val="24"/>
        </w:rPr>
        <w:t>dough</w:t>
      </w:r>
      <w:r w:rsidRPr="00C905D6">
        <w:rPr>
          <w:rFonts w:ascii="Calibri" w:hAnsi="Calibri" w:cs="Calibri"/>
          <w:spacing w:val="-1"/>
          <w:sz w:val="24"/>
          <w:szCs w:val="24"/>
        </w:rPr>
        <w:t xml:space="preserve"> </w:t>
      </w:r>
      <w:r w:rsidRPr="00C905D6">
        <w:rPr>
          <w:rFonts w:ascii="Calibri" w:hAnsi="Calibri" w:cs="Calibri"/>
          <w:sz w:val="24"/>
          <w:szCs w:val="24"/>
        </w:rPr>
        <w:t>every</w:t>
      </w:r>
      <w:r w:rsidRPr="00C905D6">
        <w:rPr>
          <w:rFonts w:ascii="Calibri" w:hAnsi="Calibri" w:cs="Calibri"/>
          <w:spacing w:val="-1"/>
          <w:sz w:val="24"/>
          <w:szCs w:val="24"/>
        </w:rPr>
        <w:t xml:space="preserve"> </w:t>
      </w:r>
      <w:r w:rsidRPr="00C905D6">
        <w:rPr>
          <w:rFonts w:ascii="Calibri" w:hAnsi="Calibri" w:cs="Calibri"/>
          <w:sz w:val="24"/>
          <w:szCs w:val="24"/>
        </w:rPr>
        <w:t>5 minutes.</w:t>
      </w:r>
    </w:p>
    <w:p w14:paraId="7F8EC68B" w14:textId="77777777" w:rsidR="00C905D6" w:rsidRPr="00C905D6" w:rsidRDefault="00C905D6" w:rsidP="00C905D6">
      <w:pPr>
        <w:kinsoku w:val="0"/>
        <w:overflowPunct w:val="0"/>
        <w:autoSpaceDE w:val="0"/>
        <w:autoSpaceDN w:val="0"/>
        <w:adjustRightInd w:val="0"/>
        <w:spacing w:before="10" w:after="0" w:line="240" w:lineRule="auto"/>
        <w:rPr>
          <w:rFonts w:ascii="Calibri" w:hAnsi="Calibri" w:cs="Calibri"/>
          <w:sz w:val="33"/>
          <w:szCs w:val="33"/>
        </w:rPr>
      </w:pPr>
    </w:p>
    <w:p w14:paraId="2363B7FC" w14:textId="77777777" w:rsidR="00C905D6" w:rsidRPr="00DC708D" w:rsidRDefault="00C905D6" w:rsidP="00DC708D">
      <w:pPr>
        <w:rPr>
          <w:rFonts w:ascii="Calibri" w:hAnsi="Calibri" w:cs="Calibri"/>
          <w:color w:val="000000"/>
          <w:sz w:val="24"/>
          <w:szCs w:val="24"/>
        </w:rPr>
      </w:pPr>
      <w:r w:rsidRPr="00DC708D">
        <w:rPr>
          <w:rFonts w:ascii="Calibri" w:hAnsi="Calibri" w:cs="Calibri"/>
          <w:color w:val="000000"/>
          <w:sz w:val="24"/>
          <w:szCs w:val="24"/>
        </w:rPr>
        <w:t>Use the plenary questions or discussion section to check understanding of the participants after</w:t>
      </w:r>
    </w:p>
    <w:p w14:paraId="7D241419" w14:textId="7090B243" w:rsidR="007926A5" w:rsidRDefault="00C905D6" w:rsidP="00CD08EC">
      <w:r w:rsidRPr="00DC708D">
        <w:rPr>
          <w:rFonts w:ascii="Calibri" w:hAnsi="Calibri" w:cs="Calibri"/>
          <w:color w:val="000000"/>
          <w:sz w:val="24"/>
          <w:szCs w:val="24"/>
        </w:rPr>
        <w:t xml:space="preserve">the activity is completed. </w:t>
      </w:r>
    </w:p>
    <w:sectPr w:rsidR="007926A5" w:rsidSect="00C63A56">
      <w:headerReference w:type="even" r:id="rId8"/>
      <w:headerReference w:type="default" r:id="rId9"/>
      <w:footerReference w:type="even" r:id="rId10"/>
      <w:footerReference w:type="default" r:id="rId11"/>
      <w:headerReference w:type="first" r:id="rId12"/>
      <w:footerReference w:type="first" r:id="rId13"/>
      <w:type w:val="continuous"/>
      <w:pgSz w:w="11910" w:h="16840"/>
      <w:pgMar w:top="1580" w:right="1020" w:bottom="280" w:left="10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97360" w14:textId="77777777" w:rsidR="007926A5" w:rsidRDefault="007926A5" w:rsidP="007926A5">
      <w:pPr>
        <w:spacing w:after="0" w:line="240" w:lineRule="auto"/>
      </w:pPr>
      <w:r>
        <w:separator/>
      </w:r>
    </w:p>
  </w:endnote>
  <w:endnote w:type="continuationSeparator" w:id="0">
    <w:p w14:paraId="061331CF" w14:textId="77777777" w:rsidR="007926A5" w:rsidRDefault="007926A5" w:rsidP="007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3E81" w14:textId="77777777" w:rsidR="00CD08EC" w:rsidRDefault="00CD08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223CF" w14:textId="59A53A8D" w:rsidR="007926A5" w:rsidRDefault="00CD08EC">
    <w:pPr>
      <w:pStyle w:val="Footer"/>
    </w:pPr>
    <w:r>
      <w:t xml:space="preserve">Appendix E – Microbes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3AFFF" w14:textId="77777777" w:rsidR="00CD08EC" w:rsidRDefault="00CD08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3FA24" w14:textId="77777777" w:rsidR="007926A5" w:rsidRDefault="007926A5" w:rsidP="007926A5">
      <w:pPr>
        <w:spacing w:after="0" w:line="240" w:lineRule="auto"/>
      </w:pPr>
      <w:r>
        <w:separator/>
      </w:r>
    </w:p>
  </w:footnote>
  <w:footnote w:type="continuationSeparator" w:id="0">
    <w:p w14:paraId="27736F7A" w14:textId="77777777" w:rsidR="007926A5" w:rsidRDefault="007926A5" w:rsidP="00792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1FCF" w14:textId="77777777" w:rsidR="00CD08EC" w:rsidRDefault="00CD08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3EDF" w14:textId="516E6EAB" w:rsidR="00CD08EC" w:rsidRDefault="00CD08EC">
    <w:pPr>
      <w:pStyle w:val="Header"/>
    </w:pPr>
    <w:r>
      <w:rPr>
        <w:noProof/>
      </w:rPr>
      <w:drawing>
        <wp:anchor distT="0" distB="0" distL="114300" distR="114300" simplePos="0" relativeHeight="251658240" behindDoc="1" locked="0" layoutInCell="1" allowOverlap="1" wp14:anchorId="1498695F" wp14:editId="6AEC639B">
          <wp:simplePos x="0" y="0"/>
          <wp:positionH relativeFrom="column">
            <wp:posOffset>5060950</wp:posOffset>
          </wp:positionH>
          <wp:positionV relativeFrom="paragraph">
            <wp:posOffset>-330200</wp:posOffset>
          </wp:positionV>
          <wp:extent cx="1659255" cy="876300"/>
          <wp:effectExtent l="0" t="0" r="0" b="0"/>
          <wp:wrapTight wrapText="bothSides">
            <wp:wrapPolygon edited="0">
              <wp:start x="4216" y="0"/>
              <wp:lineTo x="0" y="3287"/>
              <wp:lineTo x="0" y="16435"/>
              <wp:lineTo x="3472" y="21130"/>
              <wp:lineTo x="4464" y="21130"/>
              <wp:lineTo x="6200" y="21130"/>
              <wp:lineTo x="21327" y="16435"/>
              <wp:lineTo x="21327" y="10330"/>
              <wp:lineTo x="9920" y="7513"/>
              <wp:lineTo x="10664" y="5165"/>
              <wp:lineTo x="8928" y="1409"/>
              <wp:lineTo x="5952" y="0"/>
              <wp:lineTo x="4216" y="0"/>
            </wp:wrapPolygon>
          </wp:wrapTight>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59255" cy="8763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FB9DE" w14:textId="77777777" w:rsidR="00CD08EC" w:rsidRDefault="00CD08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33" w:hanging="721"/>
      </w:pPr>
      <w:rPr>
        <w:rFonts w:ascii="Calibri" w:hAnsi="Calibri" w:cs="Calibri"/>
        <w:b w:val="0"/>
        <w:bCs w:val="0"/>
        <w:spacing w:val="-4"/>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1" w15:restartNumberingAfterBreak="0">
    <w:nsid w:val="00000403"/>
    <w:multiLevelType w:val="multilevel"/>
    <w:tmpl w:val="00000886"/>
    <w:lvl w:ilvl="0">
      <w:numFmt w:val="bullet"/>
      <w:lvlText w:val="•"/>
      <w:lvlJc w:val="left"/>
      <w:pPr>
        <w:ind w:left="833" w:hanging="721"/>
      </w:pPr>
      <w:rPr>
        <w:rFonts w:ascii="Calibri" w:hAnsi="Calibri" w:cs="Calibri"/>
        <w:b w:val="0"/>
        <w:bCs w:val="0"/>
        <w:spacing w:val="-3"/>
        <w:w w:val="100"/>
        <w:sz w:val="24"/>
        <w:szCs w:val="24"/>
      </w:rPr>
    </w:lvl>
    <w:lvl w:ilvl="1">
      <w:numFmt w:val="bullet"/>
      <w:lvlText w:val="•"/>
      <w:lvlJc w:val="left"/>
      <w:pPr>
        <w:ind w:left="1742" w:hanging="721"/>
      </w:pPr>
    </w:lvl>
    <w:lvl w:ilvl="2">
      <w:numFmt w:val="bullet"/>
      <w:lvlText w:val="•"/>
      <w:lvlJc w:val="left"/>
      <w:pPr>
        <w:ind w:left="2645" w:hanging="721"/>
      </w:pPr>
    </w:lvl>
    <w:lvl w:ilvl="3">
      <w:numFmt w:val="bullet"/>
      <w:lvlText w:val="•"/>
      <w:lvlJc w:val="left"/>
      <w:pPr>
        <w:ind w:left="3547" w:hanging="721"/>
      </w:pPr>
    </w:lvl>
    <w:lvl w:ilvl="4">
      <w:numFmt w:val="bullet"/>
      <w:lvlText w:val="•"/>
      <w:lvlJc w:val="left"/>
      <w:pPr>
        <w:ind w:left="4450" w:hanging="721"/>
      </w:pPr>
    </w:lvl>
    <w:lvl w:ilvl="5">
      <w:numFmt w:val="bullet"/>
      <w:lvlText w:val="•"/>
      <w:lvlJc w:val="left"/>
      <w:pPr>
        <w:ind w:left="5353" w:hanging="721"/>
      </w:pPr>
    </w:lvl>
    <w:lvl w:ilvl="6">
      <w:numFmt w:val="bullet"/>
      <w:lvlText w:val="•"/>
      <w:lvlJc w:val="left"/>
      <w:pPr>
        <w:ind w:left="6255" w:hanging="721"/>
      </w:pPr>
    </w:lvl>
    <w:lvl w:ilvl="7">
      <w:numFmt w:val="bullet"/>
      <w:lvlText w:val="•"/>
      <w:lvlJc w:val="left"/>
      <w:pPr>
        <w:ind w:left="7158" w:hanging="721"/>
      </w:pPr>
    </w:lvl>
    <w:lvl w:ilvl="8">
      <w:numFmt w:val="bullet"/>
      <w:lvlText w:val="•"/>
      <w:lvlJc w:val="left"/>
      <w:pPr>
        <w:ind w:left="8061" w:hanging="721"/>
      </w:pPr>
    </w:lvl>
  </w:abstractNum>
  <w:abstractNum w:abstractNumId="2" w15:restartNumberingAfterBreak="0">
    <w:nsid w:val="00000404"/>
    <w:multiLevelType w:val="multilevel"/>
    <w:tmpl w:val="00000887"/>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00000405"/>
    <w:multiLevelType w:val="multilevel"/>
    <w:tmpl w:val="00000888"/>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4" w15:restartNumberingAfterBreak="0">
    <w:nsid w:val="00000406"/>
    <w:multiLevelType w:val="multilevel"/>
    <w:tmpl w:val="00000889"/>
    <w:lvl w:ilvl="0">
      <w:numFmt w:val="bullet"/>
      <w:lvlText w:val=""/>
      <w:lvlJc w:val="left"/>
      <w:pPr>
        <w:ind w:left="833" w:hanging="360"/>
      </w:pPr>
      <w:rPr>
        <w:rFonts w:ascii="Symbol" w:hAnsi="Symbol" w:cs="Symbol"/>
        <w:b w:val="0"/>
        <w:bCs w:val="0"/>
        <w:w w:val="100"/>
        <w:sz w:val="24"/>
        <w:szCs w:val="24"/>
      </w:rPr>
    </w:lvl>
    <w:lvl w:ilvl="1">
      <w:numFmt w:val="bullet"/>
      <w:lvlText w:val="•"/>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AD"/>
    <w:rsid w:val="00186FE1"/>
    <w:rsid w:val="003A3990"/>
    <w:rsid w:val="0054794E"/>
    <w:rsid w:val="007926A5"/>
    <w:rsid w:val="00904D00"/>
    <w:rsid w:val="00C477C4"/>
    <w:rsid w:val="00C905D6"/>
    <w:rsid w:val="00CD08EC"/>
    <w:rsid w:val="00DC30E5"/>
    <w:rsid w:val="00DC708D"/>
    <w:rsid w:val="00DD6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83D2C"/>
  <w15:chartTrackingRefBased/>
  <w15:docId w15:val="{6D0CCC5A-B03C-4943-837A-659EB84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54794E"/>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CD08EC"/>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4794E"/>
    <w:rPr>
      <w:rFonts w:asciiTheme="majorHAnsi" w:eastAsiaTheme="majorEastAsia" w:hAnsiTheme="majorHAnsi" w:cstheme="majorBidi"/>
      <w:color w:val="CE3D0E" w:themeColor="accent1" w:themeShade="BF"/>
      <w:sz w:val="32"/>
      <w:szCs w:val="32"/>
    </w:rPr>
  </w:style>
  <w:style w:type="paragraph" w:styleId="Header">
    <w:name w:val="header"/>
    <w:basedOn w:val="Normal"/>
    <w:link w:val="HeaderChar"/>
    <w:uiPriority w:val="99"/>
    <w:unhideWhenUsed/>
    <w:rsid w:val="0079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6A5"/>
  </w:style>
  <w:style w:type="paragraph" w:styleId="Footer">
    <w:name w:val="footer"/>
    <w:basedOn w:val="Normal"/>
    <w:link w:val="FooterChar"/>
    <w:uiPriority w:val="99"/>
    <w:unhideWhenUsed/>
    <w:rsid w:val="0079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6A5"/>
  </w:style>
  <w:style w:type="paragraph" w:styleId="BodyText">
    <w:name w:val="Body Text"/>
    <w:basedOn w:val="Normal"/>
    <w:link w:val="BodyTextChar"/>
    <w:uiPriority w:val="1"/>
    <w:qFormat/>
    <w:rsid w:val="00C905D6"/>
    <w:pPr>
      <w:autoSpaceDE w:val="0"/>
      <w:autoSpaceDN w:val="0"/>
      <w:adjustRightInd w:val="0"/>
      <w:spacing w:after="0" w:line="240" w:lineRule="auto"/>
      <w:ind w:left="833" w:hanging="360"/>
    </w:pPr>
    <w:rPr>
      <w:rFonts w:ascii="Calibri" w:hAnsi="Calibri" w:cs="Calibri"/>
      <w:sz w:val="24"/>
      <w:szCs w:val="24"/>
    </w:rPr>
  </w:style>
  <w:style w:type="character" w:customStyle="1" w:styleId="BodyTextChar">
    <w:name w:val="Body Text Char"/>
    <w:basedOn w:val="DefaultParagraphFont"/>
    <w:link w:val="BodyText"/>
    <w:uiPriority w:val="1"/>
    <w:rsid w:val="00C905D6"/>
    <w:rPr>
      <w:rFonts w:ascii="Calibri" w:hAnsi="Calibri" w:cs="Calibri"/>
      <w:sz w:val="24"/>
      <w:szCs w:val="24"/>
    </w:rPr>
  </w:style>
  <w:style w:type="paragraph" w:styleId="ListParagraph">
    <w:name w:val="List Paragraph"/>
    <w:basedOn w:val="Normal"/>
    <w:uiPriority w:val="1"/>
    <w:qFormat/>
    <w:rsid w:val="00C905D6"/>
    <w:pPr>
      <w:autoSpaceDE w:val="0"/>
      <w:autoSpaceDN w:val="0"/>
      <w:adjustRightInd w:val="0"/>
      <w:spacing w:after="0" w:line="240" w:lineRule="auto"/>
      <w:ind w:left="833" w:hanging="360"/>
    </w:pPr>
    <w:rPr>
      <w:rFonts w:ascii="Calibri" w:hAnsi="Calibri" w:cs="Calibri"/>
      <w:sz w:val="24"/>
      <w:szCs w:val="24"/>
    </w:rPr>
  </w:style>
  <w:style w:type="character" w:customStyle="1" w:styleId="Heading2Char">
    <w:name w:val="Heading 2 Char"/>
    <w:basedOn w:val="DefaultParagraphFont"/>
    <w:link w:val="Heading2"/>
    <w:uiPriority w:val="9"/>
    <w:rsid w:val="00CD08EC"/>
    <w:rPr>
      <w:rFonts w:asciiTheme="majorHAnsi" w:eastAsiaTheme="majorEastAsia" w:hAnsiTheme="majorHAnsi" w:cstheme="majorBidi"/>
      <w:color w:val="CE3D0E" w:themeColor="accent1" w:themeShade="BF"/>
      <w:sz w:val="26"/>
      <w:szCs w:val="26"/>
    </w:rPr>
  </w:style>
  <w:style w:type="character" w:styleId="Hyperlink">
    <w:name w:val="Hyperlink"/>
    <w:basedOn w:val="DefaultParagraphFont"/>
    <w:uiPriority w:val="99"/>
    <w:unhideWhenUsed/>
    <w:rsid w:val="00DC30E5"/>
    <w:rPr>
      <w:color w:val="302564" w:themeColor="hyperlink"/>
      <w:u w:val="single"/>
    </w:rPr>
  </w:style>
  <w:style w:type="character" w:styleId="UnresolvedMention">
    <w:name w:val="Unresolved Mention"/>
    <w:basedOn w:val="DefaultParagraphFont"/>
    <w:uiPriority w:val="99"/>
    <w:semiHidden/>
    <w:unhideWhenUsed/>
    <w:rsid w:val="00DC3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bug.eu/en-gb/ks2-useful-microb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dc:description/>
  <cp:lastModifiedBy>Brieze Read</cp:lastModifiedBy>
  <cp:revision>8</cp:revision>
  <dcterms:created xsi:type="dcterms:W3CDTF">2020-06-11T18:22:00Z</dcterms:created>
  <dcterms:modified xsi:type="dcterms:W3CDTF">2022-08-26T11:00:00Z</dcterms:modified>
</cp:coreProperties>
</file>